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1E05D4" w:rsidRDefault="001E05D4" w:rsidP="001E05D4">
      <w:pPr>
        <w:rPr>
          <w:sz w:val="24"/>
        </w:rPr>
      </w:pPr>
      <w:r>
        <w:rPr>
          <w:sz w:val="24"/>
        </w:rPr>
        <w:t>Wnioskodawca</w:t>
      </w:r>
    </w:p>
    <w:p w:rsidR="00EF228F" w:rsidRDefault="00EF228F" w:rsidP="001E05D4">
      <w:pPr>
        <w:spacing w:line="300" w:lineRule="exact"/>
        <w:jc w:val="both"/>
        <w:rPr>
          <w:sz w:val="24"/>
        </w:rPr>
      </w:pPr>
    </w:p>
    <w:p w:rsidR="001E05D4" w:rsidRDefault="001E05D4" w:rsidP="001E05D4">
      <w:pPr>
        <w:spacing w:line="300" w:lineRule="exact"/>
        <w:jc w:val="both"/>
        <w:rPr>
          <w:sz w:val="24"/>
        </w:rPr>
      </w:pPr>
      <w:r>
        <w:rPr>
          <w:sz w:val="24"/>
        </w:rPr>
        <w:t>.................................................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.......................................</w:t>
      </w:r>
    </w:p>
    <w:p w:rsidR="001E05D4" w:rsidRDefault="001E05D4" w:rsidP="001E05D4">
      <w:pPr>
        <w:jc w:val="both"/>
        <w:rPr>
          <w:sz w:val="24"/>
          <w:vertAlign w:val="superscript"/>
        </w:rPr>
      </w:pPr>
      <w:r>
        <w:rPr>
          <w:sz w:val="24"/>
          <w:vertAlign w:val="superscript"/>
        </w:rPr>
        <w:t>(imię i nazwisko rodzica, pełnoletniego ucznia</w:t>
      </w:r>
      <w:r>
        <w:rPr>
          <w:sz w:val="24"/>
          <w:vertAlign w:val="superscript"/>
        </w:rPr>
        <w:tab/>
      </w:r>
      <w:r>
        <w:rPr>
          <w:sz w:val="24"/>
          <w:vertAlign w:val="superscript"/>
        </w:rPr>
        <w:tab/>
      </w:r>
      <w:r>
        <w:rPr>
          <w:sz w:val="24"/>
          <w:vertAlign w:val="superscript"/>
        </w:rPr>
        <w:tab/>
      </w:r>
      <w:r>
        <w:rPr>
          <w:sz w:val="24"/>
          <w:vertAlign w:val="superscript"/>
        </w:rPr>
        <w:tab/>
      </w:r>
      <w:r>
        <w:rPr>
          <w:sz w:val="24"/>
          <w:vertAlign w:val="superscript"/>
        </w:rPr>
        <w:tab/>
      </w:r>
      <w:r>
        <w:rPr>
          <w:sz w:val="24"/>
          <w:vertAlign w:val="superscript"/>
        </w:rPr>
        <w:tab/>
        <w:t>(miejscowość, data)</w:t>
      </w:r>
    </w:p>
    <w:p w:rsidR="001E05D4" w:rsidRDefault="001E05D4" w:rsidP="001E05D4">
      <w:pPr>
        <w:jc w:val="both"/>
        <w:rPr>
          <w:sz w:val="24"/>
          <w:vertAlign w:val="superscript"/>
        </w:rPr>
      </w:pPr>
      <w:r>
        <w:rPr>
          <w:sz w:val="24"/>
          <w:vertAlign w:val="superscript"/>
        </w:rPr>
        <w:t>lub dyrektora szkoły)</w:t>
      </w:r>
    </w:p>
    <w:p w:rsidR="001E05D4" w:rsidRDefault="001E05D4" w:rsidP="001E05D4">
      <w:pPr>
        <w:jc w:val="both"/>
        <w:rPr>
          <w:sz w:val="24"/>
        </w:rPr>
      </w:pPr>
      <w:r>
        <w:rPr>
          <w:sz w:val="24"/>
        </w:rPr>
        <w:t>.................................................</w:t>
      </w:r>
    </w:p>
    <w:p w:rsidR="001E05D4" w:rsidRDefault="001E05D4" w:rsidP="001E05D4">
      <w:pPr>
        <w:jc w:val="both"/>
        <w:rPr>
          <w:sz w:val="24"/>
          <w:vertAlign w:val="superscript"/>
        </w:rPr>
      </w:pPr>
      <w:r>
        <w:rPr>
          <w:sz w:val="24"/>
          <w:vertAlign w:val="superscript"/>
        </w:rPr>
        <w:tab/>
        <w:t xml:space="preserve">            (adres)</w:t>
      </w:r>
    </w:p>
    <w:p w:rsidR="00CB143E" w:rsidRDefault="001E05D4" w:rsidP="00CB143E">
      <w:pPr>
        <w:spacing w:line="360" w:lineRule="auto"/>
        <w:jc w:val="both"/>
        <w:rPr>
          <w:sz w:val="24"/>
        </w:rPr>
      </w:pPr>
      <w:r>
        <w:rPr>
          <w:sz w:val="24"/>
        </w:rPr>
        <w:t>.................................................</w:t>
      </w:r>
    </w:p>
    <w:p w:rsidR="00CB143E" w:rsidRPr="00CB143E" w:rsidRDefault="00CB143E" w:rsidP="00CB143E">
      <w:pPr>
        <w:jc w:val="both"/>
        <w:rPr>
          <w:sz w:val="16"/>
          <w:szCs w:val="16"/>
        </w:rPr>
      </w:pPr>
    </w:p>
    <w:p w:rsidR="00E257B7" w:rsidRDefault="00E257B7" w:rsidP="00CB143E">
      <w:pPr>
        <w:jc w:val="both"/>
        <w:rPr>
          <w:sz w:val="24"/>
        </w:rPr>
      </w:pPr>
      <w:r>
        <w:rPr>
          <w:sz w:val="24"/>
        </w:rPr>
        <w:t>…………………………………….</w:t>
      </w:r>
    </w:p>
    <w:p w:rsidR="00E257B7" w:rsidRDefault="00E257B7" w:rsidP="00CB143E">
      <w:pPr>
        <w:jc w:val="both"/>
        <w:rPr>
          <w:sz w:val="16"/>
          <w:szCs w:val="16"/>
        </w:rPr>
      </w:pPr>
      <w:r w:rsidRPr="00E257B7">
        <w:rPr>
          <w:sz w:val="16"/>
          <w:szCs w:val="16"/>
        </w:rPr>
        <w:t xml:space="preserve">             </w:t>
      </w:r>
      <w:r>
        <w:rPr>
          <w:sz w:val="16"/>
          <w:szCs w:val="16"/>
        </w:rPr>
        <w:t xml:space="preserve">           </w:t>
      </w:r>
      <w:r w:rsidR="00CB143E">
        <w:rPr>
          <w:sz w:val="16"/>
          <w:szCs w:val="16"/>
        </w:rPr>
        <w:t xml:space="preserve">   (telefon</w:t>
      </w:r>
      <w:r w:rsidRPr="00E257B7">
        <w:rPr>
          <w:sz w:val="16"/>
          <w:szCs w:val="16"/>
        </w:rPr>
        <w:t>)</w:t>
      </w:r>
    </w:p>
    <w:p w:rsidR="00E3515A" w:rsidRPr="00E257B7" w:rsidRDefault="00E3515A" w:rsidP="00CB143E">
      <w:pPr>
        <w:jc w:val="both"/>
        <w:rPr>
          <w:sz w:val="16"/>
          <w:szCs w:val="16"/>
        </w:rPr>
      </w:pPr>
    </w:p>
    <w:p w:rsidR="001E05D4" w:rsidRPr="001509A5" w:rsidRDefault="00193E95" w:rsidP="008E78DC">
      <w:pPr>
        <w:jc w:val="both"/>
        <w:rPr>
          <w:b/>
          <w:bCs/>
          <w:szCs w:val="26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E257B7">
        <w:rPr>
          <w:sz w:val="24"/>
        </w:rPr>
        <w:tab/>
        <w:t xml:space="preserve">    </w:t>
      </w:r>
      <w:bookmarkStart w:id="0" w:name="_Toc238664732"/>
      <w:bookmarkStart w:id="1" w:name="_Toc238664868"/>
      <w:bookmarkStart w:id="2" w:name="_Toc238664887"/>
      <w:bookmarkStart w:id="3" w:name="_Toc238665001"/>
      <w:bookmarkStart w:id="4" w:name="_Toc238665933"/>
      <w:r>
        <w:rPr>
          <w:sz w:val="24"/>
        </w:rPr>
        <w:tab/>
      </w:r>
      <w:bookmarkEnd w:id="0"/>
      <w:bookmarkEnd w:id="1"/>
      <w:bookmarkEnd w:id="2"/>
      <w:bookmarkEnd w:id="3"/>
      <w:bookmarkEnd w:id="4"/>
    </w:p>
    <w:p w:rsidR="008E78DC" w:rsidRPr="001509A5" w:rsidRDefault="008E78DC" w:rsidP="00C365B9">
      <w:pPr>
        <w:ind w:firstLine="5670"/>
        <w:jc w:val="both"/>
        <w:rPr>
          <w:b/>
          <w:bCs/>
          <w:szCs w:val="26"/>
        </w:rPr>
      </w:pPr>
      <w:r w:rsidRPr="001509A5">
        <w:rPr>
          <w:b/>
          <w:bCs/>
          <w:szCs w:val="26"/>
        </w:rPr>
        <w:t xml:space="preserve">Wójt </w:t>
      </w:r>
    </w:p>
    <w:p w:rsidR="008E78DC" w:rsidRPr="001509A5" w:rsidRDefault="008E78DC" w:rsidP="00C365B9">
      <w:pPr>
        <w:ind w:firstLine="5670"/>
        <w:jc w:val="both"/>
        <w:rPr>
          <w:b/>
          <w:bCs/>
          <w:sz w:val="24"/>
        </w:rPr>
      </w:pPr>
      <w:r w:rsidRPr="001509A5">
        <w:rPr>
          <w:b/>
          <w:bCs/>
          <w:szCs w:val="26"/>
        </w:rPr>
        <w:t>Gminy Kłoczew</w:t>
      </w:r>
    </w:p>
    <w:p w:rsidR="001E05D4" w:rsidRDefault="001E05D4" w:rsidP="001E05D4">
      <w:pPr>
        <w:spacing w:line="300" w:lineRule="exact"/>
        <w:ind w:left="4820" w:firstLine="6"/>
        <w:rPr>
          <w:b/>
          <w:sz w:val="24"/>
        </w:rPr>
      </w:pPr>
    </w:p>
    <w:p w:rsidR="001E05D4" w:rsidRDefault="001E05D4" w:rsidP="001E05D4">
      <w:pPr>
        <w:jc w:val="center"/>
        <w:rPr>
          <w:sz w:val="24"/>
          <w:u w:val="single"/>
        </w:rPr>
      </w:pPr>
    </w:p>
    <w:p w:rsidR="001E05D4" w:rsidRDefault="001E05D4" w:rsidP="001E05D4">
      <w:pPr>
        <w:jc w:val="center"/>
        <w:rPr>
          <w:sz w:val="24"/>
          <w:u w:val="single"/>
        </w:rPr>
      </w:pPr>
    </w:p>
    <w:p w:rsidR="001E05D4" w:rsidRDefault="001E05D4" w:rsidP="001E05D4">
      <w:pPr>
        <w:jc w:val="center"/>
        <w:rPr>
          <w:sz w:val="24"/>
          <w:u w:val="single"/>
        </w:rPr>
      </w:pPr>
    </w:p>
    <w:p w:rsidR="001E05D4" w:rsidRDefault="001E05D4" w:rsidP="001E05D4">
      <w:pPr>
        <w:jc w:val="center"/>
        <w:rPr>
          <w:b/>
          <w:sz w:val="24"/>
        </w:rPr>
      </w:pPr>
      <w:r>
        <w:rPr>
          <w:b/>
          <w:sz w:val="24"/>
        </w:rPr>
        <w:t>Wniosek</w:t>
      </w:r>
    </w:p>
    <w:p w:rsidR="001E05D4" w:rsidRDefault="001E05D4" w:rsidP="001E05D4">
      <w:pPr>
        <w:jc w:val="center"/>
        <w:rPr>
          <w:b/>
        </w:rPr>
      </w:pPr>
      <w:r>
        <w:rPr>
          <w:b/>
          <w:sz w:val="24"/>
        </w:rPr>
        <w:t xml:space="preserve">o przyznanie </w:t>
      </w:r>
      <w:r w:rsidR="00E4558D">
        <w:rPr>
          <w:b/>
          <w:sz w:val="24"/>
        </w:rPr>
        <w:t>stypendium szkolnego/</w:t>
      </w:r>
      <w:r>
        <w:rPr>
          <w:b/>
          <w:sz w:val="24"/>
        </w:rPr>
        <w:t>zasiłku szkolnego</w:t>
      </w:r>
      <w:r w:rsidR="00E4558D">
        <w:rPr>
          <w:b/>
        </w:rPr>
        <w:t>*</w:t>
      </w:r>
    </w:p>
    <w:p w:rsidR="001E05D4" w:rsidRDefault="001E05D4" w:rsidP="001E05D4">
      <w:pPr>
        <w:jc w:val="both"/>
        <w:rPr>
          <w:b/>
          <w:sz w:val="24"/>
          <w:u w:val="single"/>
        </w:rPr>
      </w:pPr>
    </w:p>
    <w:p w:rsidR="001E05D4" w:rsidRDefault="001E05D4" w:rsidP="008313F3">
      <w:pPr>
        <w:spacing w:line="300" w:lineRule="exact"/>
        <w:jc w:val="both"/>
        <w:rPr>
          <w:sz w:val="24"/>
        </w:rPr>
      </w:pPr>
      <w:r>
        <w:rPr>
          <w:sz w:val="24"/>
        </w:rPr>
        <w:t>Na podstawie art. 90n ust. 2 ustawy z dnia 7 września 1991 r. o</w:t>
      </w:r>
      <w:r w:rsidR="00F626C9">
        <w:rPr>
          <w:sz w:val="24"/>
        </w:rPr>
        <w:t xml:space="preserve"> syste</w:t>
      </w:r>
      <w:r w:rsidR="008313F3">
        <w:rPr>
          <w:sz w:val="24"/>
        </w:rPr>
        <w:t>mie oświaty (Dz. U.</w:t>
      </w:r>
      <w:r w:rsidR="00B8445C">
        <w:rPr>
          <w:sz w:val="24"/>
        </w:rPr>
        <w:t xml:space="preserve"> z 2018 </w:t>
      </w:r>
      <w:r w:rsidR="00AC68D9">
        <w:rPr>
          <w:sz w:val="24"/>
        </w:rPr>
        <w:t>r.</w:t>
      </w:r>
      <w:r w:rsidR="00B8445C">
        <w:rPr>
          <w:sz w:val="24"/>
        </w:rPr>
        <w:t xml:space="preserve"> poz.</w:t>
      </w:r>
      <w:r w:rsidR="00AC68D9">
        <w:rPr>
          <w:sz w:val="24"/>
        </w:rPr>
        <w:t xml:space="preserve"> </w:t>
      </w:r>
      <w:r w:rsidR="00B8445C">
        <w:rPr>
          <w:sz w:val="24"/>
        </w:rPr>
        <w:t>1457</w:t>
      </w:r>
      <w:r w:rsidR="00815378">
        <w:rPr>
          <w:sz w:val="24"/>
        </w:rPr>
        <w:t xml:space="preserve"> z </w:t>
      </w:r>
      <w:proofErr w:type="spellStart"/>
      <w:r w:rsidR="00815378">
        <w:rPr>
          <w:sz w:val="24"/>
        </w:rPr>
        <w:t>późn</w:t>
      </w:r>
      <w:proofErr w:type="spellEnd"/>
      <w:r w:rsidR="00815378">
        <w:rPr>
          <w:sz w:val="24"/>
        </w:rPr>
        <w:t>. zm.</w:t>
      </w:r>
      <w:r>
        <w:rPr>
          <w:sz w:val="24"/>
        </w:rPr>
        <w:t>)</w:t>
      </w:r>
      <w:r w:rsidR="00B8445C">
        <w:rPr>
          <w:sz w:val="24"/>
        </w:rPr>
        <w:t xml:space="preserve"> </w:t>
      </w:r>
      <w:r>
        <w:rPr>
          <w:sz w:val="24"/>
        </w:rPr>
        <w:t>wnoszę o przyznanie stypendium szkoln</w:t>
      </w:r>
      <w:r w:rsidR="008313F3">
        <w:rPr>
          <w:sz w:val="24"/>
        </w:rPr>
        <w:t>e</w:t>
      </w:r>
      <w:r w:rsidR="00E4558D">
        <w:rPr>
          <w:sz w:val="24"/>
        </w:rPr>
        <w:t>go/zasiłku szkolnego*</w:t>
      </w:r>
      <w:r>
        <w:rPr>
          <w:sz w:val="24"/>
        </w:rPr>
        <w:t xml:space="preserve"> dla ucznia:</w:t>
      </w:r>
    </w:p>
    <w:p w:rsidR="00B8445C" w:rsidRDefault="00B8445C" w:rsidP="008313F3">
      <w:pPr>
        <w:spacing w:line="300" w:lineRule="exact"/>
        <w:jc w:val="both"/>
        <w:rPr>
          <w:sz w:val="24"/>
        </w:rPr>
      </w:pPr>
    </w:p>
    <w:p w:rsidR="001E05D4" w:rsidRDefault="001E05D4" w:rsidP="001E05D4">
      <w:pPr>
        <w:spacing w:line="300" w:lineRule="exact"/>
        <w:jc w:val="both"/>
        <w:rPr>
          <w:b/>
          <w:sz w:val="24"/>
        </w:rPr>
      </w:pPr>
      <w:r>
        <w:rPr>
          <w:b/>
          <w:sz w:val="24"/>
        </w:rPr>
        <w:t>1. Dane ucznia:</w:t>
      </w:r>
    </w:p>
    <w:p w:rsidR="001E05D4" w:rsidRDefault="001E05D4" w:rsidP="001E05D4">
      <w:pPr>
        <w:jc w:val="both"/>
        <w:rPr>
          <w:sz w:val="24"/>
          <w:u w:val="single"/>
        </w:rPr>
      </w:pPr>
    </w:p>
    <w:p w:rsidR="001E05D4" w:rsidRDefault="001E05D4" w:rsidP="006D2795">
      <w:pPr>
        <w:spacing w:line="300" w:lineRule="exact"/>
        <w:ind w:left="357" w:hanging="357"/>
        <w:jc w:val="both"/>
        <w:rPr>
          <w:sz w:val="24"/>
        </w:rPr>
      </w:pPr>
      <w:r>
        <w:rPr>
          <w:sz w:val="24"/>
        </w:rPr>
        <w:t>Nazwisko i imię ucznia ...........................................................................................</w:t>
      </w:r>
      <w:r w:rsidR="00B8445C">
        <w:rPr>
          <w:sz w:val="24"/>
        </w:rPr>
        <w:t>.</w:t>
      </w:r>
      <w:r w:rsidR="006D2795">
        <w:rPr>
          <w:sz w:val="24"/>
        </w:rPr>
        <w:t>.......</w:t>
      </w:r>
    </w:p>
    <w:p w:rsidR="001E05D4" w:rsidRDefault="001E05D4" w:rsidP="006D2795">
      <w:pPr>
        <w:spacing w:line="300" w:lineRule="exact"/>
        <w:ind w:left="357" w:hanging="357"/>
        <w:jc w:val="both"/>
        <w:rPr>
          <w:sz w:val="24"/>
        </w:rPr>
      </w:pPr>
      <w:r>
        <w:rPr>
          <w:sz w:val="24"/>
        </w:rPr>
        <w:t>Imiona i nazwisko rodziców ..................................................................................</w:t>
      </w:r>
      <w:r w:rsidR="006D2795">
        <w:rPr>
          <w:sz w:val="24"/>
        </w:rPr>
        <w:t>.........</w:t>
      </w:r>
      <w:r w:rsidR="00B8445C">
        <w:rPr>
          <w:sz w:val="24"/>
        </w:rPr>
        <w:t>.</w:t>
      </w:r>
    </w:p>
    <w:p w:rsidR="001E05D4" w:rsidRDefault="001E05D4" w:rsidP="006D2795">
      <w:pPr>
        <w:spacing w:line="300" w:lineRule="exact"/>
        <w:ind w:left="357" w:hanging="357"/>
        <w:jc w:val="both"/>
        <w:rPr>
          <w:sz w:val="24"/>
        </w:rPr>
      </w:pPr>
      <w:r>
        <w:rPr>
          <w:sz w:val="24"/>
        </w:rPr>
        <w:t>Data urodzenia ......................................PESEL ...................................................</w:t>
      </w:r>
      <w:r w:rsidR="006D2795">
        <w:rPr>
          <w:sz w:val="24"/>
        </w:rPr>
        <w:t>.......</w:t>
      </w:r>
      <w:r>
        <w:rPr>
          <w:sz w:val="24"/>
        </w:rPr>
        <w:t>..</w:t>
      </w:r>
    </w:p>
    <w:p w:rsidR="001E05D4" w:rsidRDefault="001E05D4" w:rsidP="006D2795">
      <w:pPr>
        <w:spacing w:line="300" w:lineRule="exact"/>
        <w:ind w:left="357" w:hanging="357"/>
        <w:jc w:val="both"/>
        <w:rPr>
          <w:sz w:val="24"/>
        </w:rPr>
      </w:pPr>
      <w:r>
        <w:rPr>
          <w:sz w:val="24"/>
        </w:rPr>
        <w:t>Miejsce zamieszkania ucznia ................................................................................</w:t>
      </w:r>
      <w:r w:rsidR="006D2795">
        <w:rPr>
          <w:sz w:val="24"/>
        </w:rPr>
        <w:t>.......</w:t>
      </w:r>
      <w:r>
        <w:rPr>
          <w:sz w:val="24"/>
        </w:rPr>
        <w:t>.</w:t>
      </w:r>
      <w:r w:rsidR="00B8445C">
        <w:rPr>
          <w:sz w:val="24"/>
        </w:rPr>
        <w:t>.</w:t>
      </w:r>
    </w:p>
    <w:p w:rsidR="001E05D4" w:rsidRDefault="001E05D4" w:rsidP="006D2795">
      <w:pPr>
        <w:spacing w:line="300" w:lineRule="exact"/>
        <w:ind w:left="357" w:hanging="357"/>
        <w:jc w:val="both"/>
        <w:rPr>
          <w:sz w:val="24"/>
        </w:rPr>
      </w:pPr>
      <w:r>
        <w:rPr>
          <w:sz w:val="24"/>
        </w:rPr>
        <w:t>............................................................................................................................</w:t>
      </w:r>
      <w:r w:rsidR="006D2795">
        <w:rPr>
          <w:sz w:val="24"/>
        </w:rPr>
        <w:t>.......</w:t>
      </w:r>
      <w:r>
        <w:rPr>
          <w:sz w:val="24"/>
        </w:rPr>
        <w:t>...</w:t>
      </w:r>
      <w:r w:rsidR="00B8445C">
        <w:rPr>
          <w:sz w:val="24"/>
        </w:rPr>
        <w:t>.</w:t>
      </w:r>
      <w:r>
        <w:rPr>
          <w:sz w:val="24"/>
        </w:rPr>
        <w:t>.</w:t>
      </w:r>
    </w:p>
    <w:p w:rsidR="006D2795" w:rsidRDefault="006D2795" w:rsidP="006D2795">
      <w:pPr>
        <w:spacing w:line="300" w:lineRule="exact"/>
        <w:jc w:val="both"/>
        <w:rPr>
          <w:sz w:val="24"/>
        </w:rPr>
      </w:pPr>
      <w:r>
        <w:rPr>
          <w:sz w:val="24"/>
        </w:rPr>
        <w:t>Nazwa banku i nr konta, na które ma zostać przelane stypendium……………………….</w:t>
      </w:r>
    </w:p>
    <w:p w:rsidR="00331D95" w:rsidRDefault="00331D95" w:rsidP="006D2795">
      <w:pPr>
        <w:spacing w:line="300" w:lineRule="exact"/>
        <w:jc w:val="both"/>
        <w:rPr>
          <w:sz w:val="24"/>
        </w:rPr>
      </w:pPr>
      <w:r>
        <w:rPr>
          <w:sz w:val="24"/>
        </w:rPr>
        <w:t>…………………………………………………………………………………………………..</w:t>
      </w:r>
    </w:p>
    <w:p w:rsidR="00331D95" w:rsidRDefault="00331D95" w:rsidP="006D2795">
      <w:pPr>
        <w:spacing w:line="300" w:lineRule="exact"/>
        <w:jc w:val="both"/>
        <w:rPr>
          <w:sz w:val="24"/>
        </w:rPr>
      </w:pPr>
      <w:r>
        <w:rPr>
          <w:sz w:val="24"/>
        </w:rPr>
        <w:t>…………………………………………………………………………………………………..</w:t>
      </w:r>
    </w:p>
    <w:p w:rsidR="001E05D4" w:rsidRDefault="001E05D4" w:rsidP="001E05D4">
      <w:pPr>
        <w:spacing w:line="300" w:lineRule="exact"/>
        <w:rPr>
          <w:sz w:val="24"/>
        </w:rPr>
      </w:pPr>
    </w:p>
    <w:p w:rsidR="001E05D4" w:rsidRDefault="001E05D4" w:rsidP="001E05D4">
      <w:pPr>
        <w:spacing w:line="300" w:lineRule="exact"/>
        <w:rPr>
          <w:sz w:val="24"/>
        </w:rPr>
      </w:pPr>
      <w:r>
        <w:rPr>
          <w:sz w:val="24"/>
        </w:rPr>
        <w:t xml:space="preserve">W roku szkolnym </w:t>
      </w:r>
      <w:r w:rsidR="00791C27">
        <w:rPr>
          <w:sz w:val="24"/>
        </w:rPr>
        <w:t xml:space="preserve"> </w:t>
      </w:r>
      <w:r>
        <w:rPr>
          <w:sz w:val="24"/>
        </w:rPr>
        <w:t>20</w:t>
      </w:r>
      <w:r w:rsidR="003A5D49">
        <w:rPr>
          <w:sz w:val="24"/>
        </w:rPr>
        <w:t>1</w:t>
      </w:r>
      <w:r w:rsidR="00815378">
        <w:rPr>
          <w:sz w:val="24"/>
        </w:rPr>
        <w:t>9</w:t>
      </w:r>
      <w:r w:rsidR="00791C27">
        <w:rPr>
          <w:sz w:val="24"/>
        </w:rPr>
        <w:t xml:space="preserve">/ </w:t>
      </w:r>
      <w:r>
        <w:rPr>
          <w:sz w:val="24"/>
        </w:rPr>
        <w:t>20</w:t>
      </w:r>
      <w:r w:rsidR="00815378">
        <w:rPr>
          <w:sz w:val="24"/>
        </w:rPr>
        <w:t>20</w:t>
      </w:r>
      <w:r>
        <w:rPr>
          <w:sz w:val="24"/>
        </w:rPr>
        <w:t xml:space="preserve"> jest uczniem ....................</w:t>
      </w:r>
      <w:r w:rsidR="00B8445C">
        <w:rPr>
          <w:sz w:val="24"/>
        </w:rPr>
        <w:t>........................</w:t>
      </w:r>
      <w:r>
        <w:rPr>
          <w:sz w:val="24"/>
        </w:rPr>
        <w:t>. klasy Szkoły ................................................................................................................................</w:t>
      </w:r>
      <w:r w:rsidR="00B8445C">
        <w:rPr>
          <w:sz w:val="24"/>
        </w:rPr>
        <w:t>......</w:t>
      </w:r>
    </w:p>
    <w:p w:rsidR="001E05D4" w:rsidRDefault="00B8445C" w:rsidP="001E05D4">
      <w:pPr>
        <w:spacing w:line="300" w:lineRule="exact"/>
        <w:ind w:left="360"/>
        <w:jc w:val="both"/>
        <w:rPr>
          <w:sz w:val="24"/>
          <w:vertAlign w:val="superscript"/>
        </w:rPr>
      </w:pPr>
      <w:r>
        <w:rPr>
          <w:sz w:val="24"/>
          <w:vertAlign w:val="superscript"/>
        </w:rPr>
        <w:t xml:space="preserve">                                                                  </w:t>
      </w:r>
      <w:r w:rsidR="001E05D4">
        <w:rPr>
          <w:sz w:val="24"/>
          <w:vertAlign w:val="superscript"/>
        </w:rPr>
        <w:t>(nazwa i adres szkoły)</w:t>
      </w:r>
    </w:p>
    <w:p w:rsidR="001E05D4" w:rsidRDefault="001E05D4" w:rsidP="001E05D4">
      <w:pPr>
        <w:jc w:val="both"/>
        <w:rPr>
          <w:b/>
          <w:sz w:val="24"/>
        </w:rPr>
      </w:pPr>
    </w:p>
    <w:p w:rsidR="001E05D4" w:rsidRPr="00331D95" w:rsidRDefault="001E05D4" w:rsidP="001E05D4">
      <w:pPr>
        <w:spacing w:line="300" w:lineRule="exact"/>
        <w:jc w:val="both"/>
        <w:rPr>
          <w:b/>
          <w:sz w:val="24"/>
        </w:rPr>
      </w:pPr>
      <w:r>
        <w:rPr>
          <w:b/>
          <w:sz w:val="24"/>
        </w:rPr>
        <w:t>2. Dane uzasadniające przyznanie stypendium szkolnego</w:t>
      </w:r>
      <w:r w:rsidR="00BF7F0C">
        <w:rPr>
          <w:b/>
          <w:sz w:val="24"/>
        </w:rPr>
        <w:t>/</w:t>
      </w:r>
      <w:r>
        <w:rPr>
          <w:b/>
          <w:sz w:val="24"/>
        </w:rPr>
        <w:t>zasiłku szkolnego*</w:t>
      </w:r>
    </w:p>
    <w:p w:rsidR="001E05D4" w:rsidRDefault="001E05D4" w:rsidP="00331D95">
      <w:pPr>
        <w:spacing w:line="300" w:lineRule="exact"/>
        <w:jc w:val="both"/>
        <w:rPr>
          <w:sz w:val="24"/>
        </w:rPr>
      </w:pPr>
      <w:r>
        <w:rPr>
          <w:sz w:val="24"/>
        </w:rPr>
        <w:t xml:space="preserve">Opis sytuacji materialnej rodziny ucznia: </w:t>
      </w:r>
      <w:r>
        <w:rPr>
          <w:sz w:val="24"/>
          <w:vertAlign w:val="subscript"/>
        </w:rPr>
        <w:t>(należy wskazać np. takie  przesłanki jak: bezrobocie, niepełnosprawność, ciężka lub długotrwała choroba, wielodzietność brak umiejętności wypełniania funkcji opiekuńczo – wychowawczych, alkoholizm, narkomania, rodzina jest niepełna, wystąpiło zdarzenie losowe</w:t>
      </w:r>
      <w:r>
        <w:rPr>
          <w:rStyle w:val="Numerstrony"/>
          <w:sz w:val="24"/>
          <w:vertAlign w:val="subscript"/>
        </w:rPr>
        <w:footnoteReference w:customMarkFollows="1" w:id="1"/>
        <w:t>*</w:t>
      </w:r>
      <w:r>
        <w:rPr>
          <w:rStyle w:val="Znakiprzypiswdolnych"/>
          <w:sz w:val="24"/>
          <w:vertAlign w:val="subscript"/>
        </w:rPr>
        <w:t>*</w:t>
      </w:r>
      <w:r>
        <w:rPr>
          <w:sz w:val="24"/>
          <w:vertAlign w:val="subscript"/>
        </w:rPr>
        <w:t>)</w:t>
      </w:r>
      <w:r>
        <w:rPr>
          <w:sz w:val="24"/>
        </w:rPr>
        <w:t xml:space="preserve">: </w:t>
      </w:r>
    </w:p>
    <w:p w:rsidR="00BF7F0C" w:rsidRPr="00BF7F0C" w:rsidRDefault="001E05D4" w:rsidP="00331D95">
      <w:pPr>
        <w:spacing w:line="300" w:lineRule="exact"/>
        <w:jc w:val="both"/>
        <w:rPr>
          <w:sz w:val="24"/>
        </w:rPr>
      </w:pPr>
      <w:r>
        <w:rPr>
          <w:sz w:val="24"/>
        </w:rPr>
        <w:t>.................................................................................................................................</w:t>
      </w:r>
      <w:r w:rsidR="008944E8">
        <w:rPr>
          <w:sz w:val="24"/>
        </w:rPr>
        <w:t>....</w:t>
      </w:r>
      <w:r w:rsidR="00C7316D">
        <w:rPr>
          <w:sz w:val="24"/>
        </w:rPr>
        <w:t>..</w:t>
      </w:r>
      <w:r>
        <w:rPr>
          <w:sz w:val="24"/>
        </w:rPr>
        <w:t>.........................................................................................................................................</w:t>
      </w:r>
      <w:r>
        <w:rPr>
          <w:sz w:val="24"/>
        </w:rPr>
        <w:lastRenderedPageBreak/>
        <w:t>.......................................................................................</w:t>
      </w:r>
      <w:r w:rsidR="008944E8">
        <w:rPr>
          <w:sz w:val="24"/>
        </w:rPr>
        <w:t>.............................</w:t>
      </w:r>
      <w:r w:rsidR="00CD060E">
        <w:rPr>
          <w:sz w:val="24"/>
        </w:rPr>
        <w:t>...............................................................................................................................</w:t>
      </w:r>
      <w:r w:rsidR="00BF7F0C">
        <w:rPr>
          <w:sz w:val="24"/>
        </w:rPr>
        <w:t>....</w:t>
      </w:r>
      <w:r w:rsidR="00CD060E">
        <w:rPr>
          <w:sz w:val="24"/>
        </w:rPr>
        <w:t>.</w:t>
      </w:r>
      <w:r w:rsidR="00331D95">
        <w:rPr>
          <w:sz w:val="24"/>
        </w:rPr>
        <w:t>........................</w:t>
      </w:r>
    </w:p>
    <w:p w:rsidR="00BF7F0C" w:rsidRPr="0039491E" w:rsidRDefault="00BF7F0C" w:rsidP="00BF7F0C">
      <w:pPr>
        <w:rPr>
          <w:rFonts w:ascii="Arial Narrow" w:hAnsi="Arial Narrow"/>
          <w:sz w:val="18"/>
          <w:szCs w:val="18"/>
        </w:rPr>
      </w:pPr>
    </w:p>
    <w:tbl>
      <w:tblPr>
        <w:tblStyle w:val="Tabela-Siatka"/>
        <w:tblW w:w="5000" w:type="pct"/>
        <w:tblInd w:w="137" w:type="dxa"/>
        <w:tblLook w:val="04A0" w:firstRow="1" w:lastRow="0" w:firstColumn="1" w:lastColumn="0" w:noHBand="0" w:noVBand="1"/>
      </w:tblPr>
      <w:tblGrid>
        <w:gridCol w:w="549"/>
        <w:gridCol w:w="1457"/>
        <w:gridCol w:w="7053"/>
      </w:tblGrid>
      <w:tr w:rsidR="00BF7F0C" w:rsidRPr="0039491E" w:rsidTr="006D2795">
        <w:tc>
          <w:tcPr>
            <w:tcW w:w="5000" w:type="pct"/>
            <w:gridSpan w:val="3"/>
          </w:tcPr>
          <w:p w:rsidR="00BF7F0C" w:rsidRPr="0039491E" w:rsidRDefault="00BF7F0C" w:rsidP="00CC07B6">
            <w:pPr>
              <w:rPr>
                <w:rFonts w:ascii="Arial Narrow" w:hAnsi="Arial Narrow"/>
                <w:sz w:val="18"/>
                <w:szCs w:val="18"/>
              </w:rPr>
            </w:pPr>
            <w:r w:rsidRPr="0039491E">
              <w:rPr>
                <w:rFonts w:ascii="Arial Narrow" w:hAnsi="Arial Narrow"/>
                <w:b/>
                <w:sz w:val="18"/>
                <w:szCs w:val="18"/>
              </w:rPr>
              <w:t xml:space="preserve"> W rodzinie występuje</w:t>
            </w:r>
            <w:r w:rsidRPr="0039491E">
              <w:rPr>
                <w:rFonts w:ascii="Arial Narrow" w:hAnsi="Arial Narrow"/>
                <w:sz w:val="18"/>
                <w:szCs w:val="18"/>
              </w:rPr>
              <w:t xml:space="preserve"> (właściwe zaznaczyć)</w:t>
            </w:r>
          </w:p>
        </w:tc>
      </w:tr>
      <w:tr w:rsidR="00BF7F0C" w:rsidRPr="0039491E" w:rsidTr="006D2795">
        <w:tc>
          <w:tcPr>
            <w:tcW w:w="303" w:type="pct"/>
          </w:tcPr>
          <w:p w:rsidR="00BF7F0C" w:rsidRPr="0039491E" w:rsidRDefault="00BF7F0C" w:rsidP="00CC07B6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1.</w:t>
            </w:r>
          </w:p>
        </w:tc>
        <w:tc>
          <w:tcPr>
            <w:tcW w:w="804" w:type="pct"/>
          </w:tcPr>
          <w:p w:rsidR="00BF7F0C" w:rsidRPr="00934622" w:rsidRDefault="00BF7F0C" w:rsidP="00CC07B6">
            <w:pPr>
              <w:jc w:val="center"/>
              <w:rPr>
                <w:rFonts w:ascii="Arial Narrow" w:hAnsi="Arial Narrow"/>
              </w:rPr>
            </w:pPr>
            <w:r w:rsidRPr="00934622">
              <w:rPr>
                <w:rFonts w:ascii="Arial Narrow" w:hAnsi="Arial Narrow"/>
              </w:rPr>
              <w:t>□</w:t>
            </w:r>
          </w:p>
        </w:tc>
        <w:tc>
          <w:tcPr>
            <w:tcW w:w="3894" w:type="pct"/>
          </w:tcPr>
          <w:p w:rsidR="00BF7F0C" w:rsidRPr="0039491E" w:rsidRDefault="00BF7F0C" w:rsidP="00CC07B6">
            <w:pPr>
              <w:rPr>
                <w:rFonts w:ascii="Arial Narrow" w:hAnsi="Arial Narrow"/>
                <w:sz w:val="18"/>
                <w:szCs w:val="18"/>
              </w:rPr>
            </w:pPr>
            <w:r w:rsidRPr="0039491E">
              <w:rPr>
                <w:rFonts w:ascii="Arial Narrow" w:hAnsi="Arial Narrow"/>
                <w:sz w:val="18"/>
                <w:szCs w:val="18"/>
              </w:rPr>
              <w:t>Trudna sytuacja materialna</w:t>
            </w:r>
          </w:p>
        </w:tc>
      </w:tr>
      <w:tr w:rsidR="00BF7F0C" w:rsidRPr="0039491E" w:rsidTr="006D2795">
        <w:tc>
          <w:tcPr>
            <w:tcW w:w="303" w:type="pct"/>
          </w:tcPr>
          <w:p w:rsidR="00BF7F0C" w:rsidRPr="0039491E" w:rsidRDefault="00BF7F0C" w:rsidP="00CC07B6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2.</w:t>
            </w:r>
          </w:p>
        </w:tc>
        <w:tc>
          <w:tcPr>
            <w:tcW w:w="804" w:type="pct"/>
          </w:tcPr>
          <w:p w:rsidR="00BF7F0C" w:rsidRPr="00934622" w:rsidRDefault="00BF7F0C" w:rsidP="00CC07B6">
            <w:pPr>
              <w:jc w:val="center"/>
              <w:rPr>
                <w:rFonts w:ascii="Arial Narrow" w:hAnsi="Arial Narrow"/>
              </w:rPr>
            </w:pPr>
            <w:r w:rsidRPr="00934622">
              <w:rPr>
                <w:rFonts w:ascii="Arial Narrow" w:hAnsi="Arial Narrow"/>
              </w:rPr>
              <w:t>□</w:t>
            </w:r>
          </w:p>
        </w:tc>
        <w:tc>
          <w:tcPr>
            <w:tcW w:w="3894" w:type="pct"/>
          </w:tcPr>
          <w:p w:rsidR="00BF7F0C" w:rsidRPr="0039491E" w:rsidRDefault="00BF7F0C" w:rsidP="00CC07B6">
            <w:pPr>
              <w:rPr>
                <w:rFonts w:ascii="Arial Narrow" w:hAnsi="Arial Narrow"/>
                <w:sz w:val="18"/>
                <w:szCs w:val="18"/>
              </w:rPr>
            </w:pPr>
            <w:r w:rsidRPr="0039491E">
              <w:rPr>
                <w:rFonts w:ascii="Arial Narrow" w:hAnsi="Arial Narrow"/>
                <w:sz w:val="18"/>
                <w:szCs w:val="18"/>
              </w:rPr>
              <w:t>Bezrobocie</w:t>
            </w:r>
          </w:p>
        </w:tc>
      </w:tr>
      <w:tr w:rsidR="00BF7F0C" w:rsidRPr="0039491E" w:rsidTr="006D2795">
        <w:tc>
          <w:tcPr>
            <w:tcW w:w="303" w:type="pct"/>
          </w:tcPr>
          <w:p w:rsidR="00BF7F0C" w:rsidRPr="0039491E" w:rsidRDefault="00BF7F0C" w:rsidP="00CC07B6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3.</w:t>
            </w:r>
          </w:p>
        </w:tc>
        <w:tc>
          <w:tcPr>
            <w:tcW w:w="804" w:type="pct"/>
          </w:tcPr>
          <w:p w:rsidR="00BF7F0C" w:rsidRPr="00934622" w:rsidRDefault="00BF7F0C" w:rsidP="00CC07B6">
            <w:pPr>
              <w:jc w:val="center"/>
              <w:rPr>
                <w:rFonts w:ascii="Arial Narrow" w:hAnsi="Arial Narrow"/>
              </w:rPr>
            </w:pPr>
            <w:r w:rsidRPr="00934622">
              <w:rPr>
                <w:rFonts w:ascii="Arial Narrow" w:hAnsi="Arial Narrow"/>
              </w:rPr>
              <w:t>□</w:t>
            </w:r>
          </w:p>
        </w:tc>
        <w:tc>
          <w:tcPr>
            <w:tcW w:w="3894" w:type="pct"/>
          </w:tcPr>
          <w:p w:rsidR="00BF7F0C" w:rsidRPr="0039491E" w:rsidRDefault="00BF7F0C" w:rsidP="00CC07B6">
            <w:pPr>
              <w:rPr>
                <w:rFonts w:ascii="Arial Narrow" w:hAnsi="Arial Narrow"/>
                <w:sz w:val="18"/>
                <w:szCs w:val="18"/>
              </w:rPr>
            </w:pPr>
            <w:r w:rsidRPr="0039491E">
              <w:rPr>
                <w:rFonts w:ascii="Arial Narrow" w:hAnsi="Arial Narrow"/>
                <w:sz w:val="18"/>
                <w:szCs w:val="18"/>
              </w:rPr>
              <w:t xml:space="preserve">Niepełnosprawność </w:t>
            </w:r>
          </w:p>
        </w:tc>
      </w:tr>
      <w:tr w:rsidR="00BF7F0C" w:rsidRPr="0039491E" w:rsidTr="006D2795">
        <w:tc>
          <w:tcPr>
            <w:tcW w:w="303" w:type="pct"/>
          </w:tcPr>
          <w:p w:rsidR="00BF7F0C" w:rsidRPr="0039491E" w:rsidRDefault="00BF7F0C" w:rsidP="00CC07B6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4.</w:t>
            </w:r>
          </w:p>
        </w:tc>
        <w:tc>
          <w:tcPr>
            <w:tcW w:w="804" w:type="pct"/>
          </w:tcPr>
          <w:p w:rsidR="00BF7F0C" w:rsidRPr="00934622" w:rsidRDefault="00BF7F0C" w:rsidP="00CC07B6">
            <w:pPr>
              <w:jc w:val="center"/>
              <w:rPr>
                <w:rFonts w:ascii="Arial Narrow" w:hAnsi="Arial Narrow"/>
              </w:rPr>
            </w:pPr>
            <w:r w:rsidRPr="00934622">
              <w:rPr>
                <w:rFonts w:ascii="Arial Narrow" w:hAnsi="Arial Narrow"/>
              </w:rPr>
              <w:t>□</w:t>
            </w:r>
          </w:p>
        </w:tc>
        <w:tc>
          <w:tcPr>
            <w:tcW w:w="3894" w:type="pct"/>
          </w:tcPr>
          <w:p w:rsidR="00BF7F0C" w:rsidRPr="0039491E" w:rsidRDefault="00BF7F0C" w:rsidP="00CC07B6">
            <w:pPr>
              <w:rPr>
                <w:rFonts w:ascii="Arial Narrow" w:hAnsi="Arial Narrow"/>
                <w:sz w:val="18"/>
                <w:szCs w:val="18"/>
              </w:rPr>
            </w:pPr>
            <w:r w:rsidRPr="0039491E">
              <w:rPr>
                <w:rFonts w:ascii="Arial Narrow" w:hAnsi="Arial Narrow"/>
                <w:sz w:val="18"/>
                <w:szCs w:val="18"/>
              </w:rPr>
              <w:t>Ciężka lub długotrwała choroba</w:t>
            </w:r>
          </w:p>
        </w:tc>
      </w:tr>
      <w:tr w:rsidR="00BF7F0C" w:rsidRPr="0039491E" w:rsidTr="006D2795">
        <w:tc>
          <w:tcPr>
            <w:tcW w:w="303" w:type="pct"/>
          </w:tcPr>
          <w:p w:rsidR="00BF7F0C" w:rsidRPr="0039491E" w:rsidRDefault="00BF7F0C" w:rsidP="00CC07B6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5.</w:t>
            </w:r>
          </w:p>
        </w:tc>
        <w:tc>
          <w:tcPr>
            <w:tcW w:w="804" w:type="pct"/>
          </w:tcPr>
          <w:p w:rsidR="00BF7F0C" w:rsidRPr="00934622" w:rsidRDefault="00BF7F0C" w:rsidP="00CC07B6">
            <w:pPr>
              <w:jc w:val="center"/>
              <w:rPr>
                <w:rFonts w:ascii="Arial Narrow" w:hAnsi="Arial Narrow"/>
              </w:rPr>
            </w:pPr>
            <w:r w:rsidRPr="00934622">
              <w:rPr>
                <w:rFonts w:ascii="Arial Narrow" w:hAnsi="Arial Narrow"/>
              </w:rPr>
              <w:t>□</w:t>
            </w:r>
          </w:p>
        </w:tc>
        <w:tc>
          <w:tcPr>
            <w:tcW w:w="3894" w:type="pct"/>
          </w:tcPr>
          <w:p w:rsidR="00BF7F0C" w:rsidRPr="0039491E" w:rsidRDefault="00BF7F0C" w:rsidP="00CC07B6">
            <w:pPr>
              <w:rPr>
                <w:rFonts w:ascii="Arial Narrow" w:hAnsi="Arial Narrow"/>
                <w:sz w:val="18"/>
                <w:szCs w:val="18"/>
              </w:rPr>
            </w:pPr>
            <w:r w:rsidRPr="0039491E">
              <w:rPr>
                <w:rFonts w:ascii="Arial Narrow" w:hAnsi="Arial Narrow"/>
                <w:sz w:val="18"/>
                <w:szCs w:val="18"/>
              </w:rPr>
              <w:t xml:space="preserve">Wielodzietność </w:t>
            </w:r>
          </w:p>
        </w:tc>
      </w:tr>
      <w:tr w:rsidR="00BF7F0C" w:rsidRPr="0039491E" w:rsidTr="006D2795">
        <w:tc>
          <w:tcPr>
            <w:tcW w:w="303" w:type="pct"/>
          </w:tcPr>
          <w:p w:rsidR="00BF7F0C" w:rsidRPr="0039491E" w:rsidRDefault="00BF7F0C" w:rsidP="00CC07B6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6.</w:t>
            </w:r>
          </w:p>
        </w:tc>
        <w:tc>
          <w:tcPr>
            <w:tcW w:w="804" w:type="pct"/>
          </w:tcPr>
          <w:p w:rsidR="00BF7F0C" w:rsidRPr="00934622" w:rsidRDefault="00BF7F0C" w:rsidP="00CC07B6">
            <w:pPr>
              <w:jc w:val="center"/>
              <w:rPr>
                <w:rFonts w:ascii="Arial Narrow" w:hAnsi="Arial Narrow"/>
              </w:rPr>
            </w:pPr>
            <w:r w:rsidRPr="00934622">
              <w:rPr>
                <w:rFonts w:ascii="Arial Narrow" w:hAnsi="Arial Narrow"/>
              </w:rPr>
              <w:t>□</w:t>
            </w:r>
          </w:p>
        </w:tc>
        <w:tc>
          <w:tcPr>
            <w:tcW w:w="3894" w:type="pct"/>
          </w:tcPr>
          <w:p w:rsidR="00BF7F0C" w:rsidRPr="0039491E" w:rsidRDefault="00BF7F0C" w:rsidP="00CC07B6">
            <w:pPr>
              <w:rPr>
                <w:rFonts w:ascii="Arial Narrow" w:hAnsi="Arial Narrow"/>
                <w:sz w:val="18"/>
                <w:szCs w:val="18"/>
              </w:rPr>
            </w:pPr>
            <w:r w:rsidRPr="0039491E">
              <w:rPr>
                <w:rFonts w:ascii="Arial Narrow" w:hAnsi="Arial Narrow"/>
                <w:sz w:val="18"/>
                <w:szCs w:val="18"/>
              </w:rPr>
              <w:t xml:space="preserve">Brak umiejętności wykonywania funkcji opiekuńczo-wychowawczej </w:t>
            </w:r>
          </w:p>
        </w:tc>
      </w:tr>
      <w:tr w:rsidR="00BF7F0C" w:rsidRPr="0039491E" w:rsidTr="006D2795">
        <w:tc>
          <w:tcPr>
            <w:tcW w:w="303" w:type="pct"/>
          </w:tcPr>
          <w:p w:rsidR="00BF7F0C" w:rsidRPr="0039491E" w:rsidRDefault="00BF7F0C" w:rsidP="00CC07B6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7.</w:t>
            </w:r>
          </w:p>
        </w:tc>
        <w:tc>
          <w:tcPr>
            <w:tcW w:w="804" w:type="pct"/>
          </w:tcPr>
          <w:p w:rsidR="00BF7F0C" w:rsidRPr="00934622" w:rsidRDefault="00BF7F0C" w:rsidP="00CC07B6">
            <w:pPr>
              <w:jc w:val="center"/>
              <w:rPr>
                <w:rFonts w:ascii="Arial Narrow" w:hAnsi="Arial Narrow"/>
              </w:rPr>
            </w:pPr>
            <w:r w:rsidRPr="00934622">
              <w:rPr>
                <w:rFonts w:ascii="Arial Narrow" w:hAnsi="Arial Narrow"/>
              </w:rPr>
              <w:t>□</w:t>
            </w:r>
          </w:p>
        </w:tc>
        <w:tc>
          <w:tcPr>
            <w:tcW w:w="3894" w:type="pct"/>
          </w:tcPr>
          <w:p w:rsidR="00BF7F0C" w:rsidRPr="0039491E" w:rsidRDefault="00BF7F0C" w:rsidP="00CC07B6">
            <w:pPr>
              <w:rPr>
                <w:rFonts w:ascii="Arial Narrow" w:hAnsi="Arial Narrow"/>
                <w:sz w:val="18"/>
                <w:szCs w:val="18"/>
              </w:rPr>
            </w:pPr>
            <w:r w:rsidRPr="0039491E">
              <w:rPr>
                <w:rFonts w:ascii="Arial Narrow" w:hAnsi="Arial Narrow"/>
                <w:sz w:val="18"/>
                <w:szCs w:val="18"/>
              </w:rPr>
              <w:t>Alkoholizm</w:t>
            </w:r>
          </w:p>
        </w:tc>
      </w:tr>
      <w:tr w:rsidR="00BF7F0C" w:rsidRPr="0039491E" w:rsidTr="006D2795">
        <w:tc>
          <w:tcPr>
            <w:tcW w:w="303" w:type="pct"/>
          </w:tcPr>
          <w:p w:rsidR="00BF7F0C" w:rsidRPr="0039491E" w:rsidRDefault="00BF7F0C" w:rsidP="00CC07B6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8.</w:t>
            </w:r>
          </w:p>
        </w:tc>
        <w:tc>
          <w:tcPr>
            <w:tcW w:w="804" w:type="pct"/>
          </w:tcPr>
          <w:p w:rsidR="00BF7F0C" w:rsidRPr="00934622" w:rsidRDefault="00BF7F0C" w:rsidP="00CC07B6">
            <w:pPr>
              <w:jc w:val="center"/>
              <w:rPr>
                <w:rFonts w:ascii="Arial Narrow" w:hAnsi="Arial Narrow"/>
                <w:b/>
              </w:rPr>
            </w:pPr>
            <w:r w:rsidRPr="00934622">
              <w:rPr>
                <w:rFonts w:ascii="Arial Narrow" w:hAnsi="Arial Narrow"/>
              </w:rPr>
              <w:t>□</w:t>
            </w:r>
          </w:p>
        </w:tc>
        <w:tc>
          <w:tcPr>
            <w:tcW w:w="3894" w:type="pct"/>
          </w:tcPr>
          <w:p w:rsidR="00BF7F0C" w:rsidRPr="0039491E" w:rsidRDefault="00BF7F0C" w:rsidP="00CC07B6">
            <w:pPr>
              <w:rPr>
                <w:rFonts w:ascii="Arial Narrow" w:hAnsi="Arial Narrow"/>
                <w:sz w:val="18"/>
                <w:szCs w:val="18"/>
              </w:rPr>
            </w:pPr>
            <w:r w:rsidRPr="0039491E">
              <w:rPr>
                <w:rFonts w:ascii="Arial Narrow" w:hAnsi="Arial Narrow"/>
                <w:sz w:val="18"/>
                <w:szCs w:val="18"/>
              </w:rPr>
              <w:t xml:space="preserve">Narkomania </w:t>
            </w:r>
          </w:p>
        </w:tc>
      </w:tr>
      <w:tr w:rsidR="00BF7F0C" w:rsidRPr="0039491E" w:rsidTr="006D2795">
        <w:tc>
          <w:tcPr>
            <w:tcW w:w="303" w:type="pct"/>
          </w:tcPr>
          <w:p w:rsidR="00BF7F0C" w:rsidRPr="0039491E" w:rsidRDefault="00BF7F0C" w:rsidP="00CC07B6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9.</w:t>
            </w:r>
          </w:p>
        </w:tc>
        <w:tc>
          <w:tcPr>
            <w:tcW w:w="804" w:type="pct"/>
          </w:tcPr>
          <w:p w:rsidR="00BF7F0C" w:rsidRPr="00934622" w:rsidRDefault="00BF7F0C" w:rsidP="00CC07B6">
            <w:pPr>
              <w:jc w:val="center"/>
              <w:rPr>
                <w:rFonts w:ascii="Arial Narrow" w:hAnsi="Arial Narrow"/>
              </w:rPr>
            </w:pPr>
            <w:r w:rsidRPr="00934622">
              <w:rPr>
                <w:rFonts w:ascii="Arial Narrow" w:hAnsi="Arial Narrow"/>
              </w:rPr>
              <w:t>□</w:t>
            </w:r>
          </w:p>
        </w:tc>
        <w:tc>
          <w:tcPr>
            <w:tcW w:w="3894" w:type="pct"/>
          </w:tcPr>
          <w:p w:rsidR="00BF7F0C" w:rsidRPr="0039491E" w:rsidRDefault="00BF7F0C" w:rsidP="00CC07B6">
            <w:pPr>
              <w:rPr>
                <w:rFonts w:ascii="Arial Narrow" w:hAnsi="Arial Narrow"/>
                <w:sz w:val="18"/>
                <w:szCs w:val="18"/>
              </w:rPr>
            </w:pPr>
            <w:r w:rsidRPr="0039491E">
              <w:rPr>
                <w:rFonts w:ascii="Arial Narrow" w:hAnsi="Arial Narrow"/>
                <w:sz w:val="18"/>
                <w:szCs w:val="18"/>
              </w:rPr>
              <w:t xml:space="preserve">Rodzina jest niepełna </w:t>
            </w:r>
          </w:p>
        </w:tc>
      </w:tr>
      <w:tr w:rsidR="00BF7F0C" w:rsidRPr="0039491E" w:rsidTr="006D2795">
        <w:tc>
          <w:tcPr>
            <w:tcW w:w="303" w:type="pct"/>
          </w:tcPr>
          <w:p w:rsidR="00BF7F0C" w:rsidRPr="0039491E" w:rsidRDefault="00BF7F0C" w:rsidP="00CC07B6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10.</w:t>
            </w:r>
          </w:p>
        </w:tc>
        <w:tc>
          <w:tcPr>
            <w:tcW w:w="804" w:type="pct"/>
          </w:tcPr>
          <w:p w:rsidR="00BF7F0C" w:rsidRPr="00934622" w:rsidRDefault="00BF7F0C" w:rsidP="00CC07B6">
            <w:pPr>
              <w:jc w:val="center"/>
              <w:rPr>
                <w:rFonts w:ascii="Arial Narrow" w:hAnsi="Arial Narrow"/>
              </w:rPr>
            </w:pPr>
            <w:r w:rsidRPr="00934622">
              <w:rPr>
                <w:rFonts w:ascii="Arial Narrow" w:hAnsi="Arial Narrow"/>
              </w:rPr>
              <w:t>□</w:t>
            </w:r>
          </w:p>
        </w:tc>
        <w:tc>
          <w:tcPr>
            <w:tcW w:w="3894" w:type="pct"/>
          </w:tcPr>
          <w:p w:rsidR="00BF7F0C" w:rsidRPr="0039491E" w:rsidRDefault="00BF7F0C" w:rsidP="00CC07B6">
            <w:pPr>
              <w:rPr>
                <w:rFonts w:ascii="Arial Narrow" w:hAnsi="Arial Narrow"/>
                <w:sz w:val="18"/>
                <w:szCs w:val="18"/>
              </w:rPr>
            </w:pPr>
            <w:r w:rsidRPr="0039491E">
              <w:rPr>
                <w:rFonts w:ascii="Arial Narrow" w:hAnsi="Arial Narrow"/>
                <w:sz w:val="18"/>
                <w:szCs w:val="18"/>
              </w:rPr>
              <w:t>Zdarzenie losowe (jakie ?)………………………………………………</w:t>
            </w:r>
          </w:p>
        </w:tc>
      </w:tr>
      <w:tr w:rsidR="00BF7F0C" w:rsidRPr="0039491E" w:rsidTr="006D2795">
        <w:tc>
          <w:tcPr>
            <w:tcW w:w="303" w:type="pct"/>
          </w:tcPr>
          <w:p w:rsidR="00BF7F0C" w:rsidRPr="0039491E" w:rsidRDefault="00BF7F0C" w:rsidP="00CC07B6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11.</w:t>
            </w:r>
          </w:p>
        </w:tc>
        <w:tc>
          <w:tcPr>
            <w:tcW w:w="804" w:type="pct"/>
          </w:tcPr>
          <w:p w:rsidR="00BF7F0C" w:rsidRPr="00934622" w:rsidRDefault="00BF7F0C" w:rsidP="00CC07B6">
            <w:pPr>
              <w:jc w:val="center"/>
              <w:rPr>
                <w:rFonts w:ascii="Arial Narrow" w:hAnsi="Arial Narrow"/>
              </w:rPr>
            </w:pPr>
            <w:r w:rsidRPr="00934622">
              <w:rPr>
                <w:rFonts w:ascii="Arial Narrow" w:hAnsi="Arial Narrow"/>
              </w:rPr>
              <w:t>□</w:t>
            </w:r>
          </w:p>
        </w:tc>
        <w:tc>
          <w:tcPr>
            <w:tcW w:w="3894" w:type="pct"/>
          </w:tcPr>
          <w:p w:rsidR="00BF7F0C" w:rsidRPr="0039491E" w:rsidRDefault="00BF7F0C" w:rsidP="00CC07B6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Inne …………………………………………………………………………</w:t>
            </w:r>
          </w:p>
        </w:tc>
      </w:tr>
      <w:tr w:rsidR="00BF7F0C" w:rsidRPr="0039491E" w:rsidTr="006D2795">
        <w:tc>
          <w:tcPr>
            <w:tcW w:w="303" w:type="pct"/>
          </w:tcPr>
          <w:p w:rsidR="00BF7F0C" w:rsidRDefault="00BF7F0C" w:rsidP="00CC07B6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12.</w:t>
            </w:r>
          </w:p>
        </w:tc>
        <w:tc>
          <w:tcPr>
            <w:tcW w:w="804" w:type="pct"/>
          </w:tcPr>
          <w:p w:rsidR="00BF7F0C" w:rsidRPr="00934622" w:rsidRDefault="00BF7F0C" w:rsidP="00CC07B6">
            <w:pPr>
              <w:jc w:val="center"/>
              <w:rPr>
                <w:rFonts w:ascii="Arial Narrow" w:hAnsi="Arial Narrow"/>
              </w:rPr>
            </w:pPr>
            <w:r w:rsidRPr="00934622">
              <w:rPr>
                <w:rFonts w:ascii="Arial Narrow" w:hAnsi="Arial Narrow"/>
              </w:rPr>
              <w:t>□</w:t>
            </w:r>
          </w:p>
        </w:tc>
        <w:tc>
          <w:tcPr>
            <w:tcW w:w="3894" w:type="pct"/>
          </w:tcPr>
          <w:p w:rsidR="00BF7F0C" w:rsidRDefault="00BF7F0C" w:rsidP="00CC07B6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Nie występuje żadne z powyższych </w:t>
            </w:r>
          </w:p>
        </w:tc>
      </w:tr>
    </w:tbl>
    <w:p w:rsidR="00BF7F0C" w:rsidRDefault="00BF7F0C" w:rsidP="001E05D4">
      <w:pPr>
        <w:spacing w:line="300" w:lineRule="exact"/>
        <w:ind w:left="360"/>
        <w:jc w:val="both"/>
        <w:rPr>
          <w:sz w:val="24"/>
        </w:rPr>
      </w:pPr>
    </w:p>
    <w:p w:rsidR="001E05D4" w:rsidRDefault="001E05D4" w:rsidP="00331D95">
      <w:pPr>
        <w:spacing w:line="300" w:lineRule="exact"/>
        <w:jc w:val="both"/>
        <w:rPr>
          <w:rStyle w:val="Znakiprzypiswdolnych"/>
          <w:sz w:val="24"/>
        </w:rPr>
      </w:pPr>
      <w:r>
        <w:rPr>
          <w:sz w:val="24"/>
        </w:rPr>
        <w:t>Oświadczenie o dochodach wszystkich członków rodziny ucznia pozostających we wspólnym gospodarstwie domowym</w:t>
      </w:r>
      <w:r>
        <w:rPr>
          <w:rStyle w:val="Znakiprzypiswdolnych"/>
          <w:sz w:val="24"/>
        </w:rPr>
        <w:footnoteReference w:customMarkFollows="1" w:id="2"/>
        <w:t>***</w:t>
      </w:r>
    </w:p>
    <w:p w:rsidR="001E05D4" w:rsidRDefault="001E05D4" w:rsidP="001E05D4">
      <w:pPr>
        <w:spacing w:line="300" w:lineRule="exact"/>
        <w:ind w:left="360"/>
        <w:jc w:val="both"/>
        <w:rPr>
          <w:sz w:val="24"/>
        </w:rPr>
      </w:pPr>
    </w:p>
    <w:tbl>
      <w:tblPr>
        <w:tblW w:w="9084" w:type="dxa"/>
        <w:tblInd w:w="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4"/>
        <w:gridCol w:w="1791"/>
        <w:gridCol w:w="1405"/>
        <w:gridCol w:w="1850"/>
        <w:gridCol w:w="1286"/>
        <w:gridCol w:w="2258"/>
      </w:tblGrid>
      <w:tr w:rsidR="001E05D4" w:rsidTr="006D2795">
        <w:trPr>
          <w:trHeight w:val="510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05D4" w:rsidRDefault="001E05D4" w:rsidP="001E05D4">
            <w:pPr>
              <w:snapToGrid w:val="0"/>
              <w:spacing w:line="300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Lp.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05D4" w:rsidRDefault="001E05D4" w:rsidP="001E05D4">
            <w:pPr>
              <w:snapToGrid w:val="0"/>
              <w:spacing w:line="300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Imię i nazwisko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05D4" w:rsidRDefault="001E05D4" w:rsidP="001E05D4">
            <w:pPr>
              <w:snapToGrid w:val="0"/>
              <w:spacing w:line="300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Data</w:t>
            </w:r>
          </w:p>
          <w:p w:rsidR="001E05D4" w:rsidRDefault="001E05D4" w:rsidP="001E05D4">
            <w:pPr>
              <w:spacing w:line="300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urodzenia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05D4" w:rsidRDefault="001E05D4" w:rsidP="001E05D4">
            <w:pPr>
              <w:snapToGrid w:val="0"/>
              <w:spacing w:line="300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Stopień</w:t>
            </w:r>
          </w:p>
          <w:p w:rsidR="001E05D4" w:rsidRDefault="001E05D4" w:rsidP="001E05D4">
            <w:pPr>
              <w:spacing w:line="300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pokrewieństwa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05D4" w:rsidRDefault="001E05D4" w:rsidP="001E05D4">
            <w:pPr>
              <w:snapToGrid w:val="0"/>
              <w:spacing w:line="300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Źródło</w:t>
            </w:r>
            <w:r>
              <w:rPr>
                <w:b/>
                <w:sz w:val="20"/>
              </w:rPr>
              <w:br/>
              <w:t>dochodu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5D4" w:rsidRDefault="001E05D4" w:rsidP="001E05D4">
            <w:pPr>
              <w:snapToGrid w:val="0"/>
              <w:spacing w:line="300" w:lineRule="exact"/>
              <w:jc w:val="center"/>
              <w:rPr>
                <w:b/>
              </w:rPr>
            </w:pPr>
            <w:bookmarkStart w:id="5" w:name="_Toc238665934"/>
            <w:r>
              <w:rPr>
                <w:b/>
                <w:sz w:val="20"/>
              </w:rPr>
              <w:t>Wysokość dochodu</w:t>
            </w:r>
            <w:r>
              <w:rPr>
                <w:b/>
                <w:sz w:val="20"/>
              </w:rPr>
              <w:br/>
              <w:t>w zł (netto)</w:t>
            </w:r>
            <w:bookmarkEnd w:id="5"/>
          </w:p>
        </w:tc>
      </w:tr>
      <w:tr w:rsidR="001E05D4" w:rsidTr="006D2795">
        <w:trPr>
          <w:trHeight w:val="510"/>
        </w:trPr>
        <w:tc>
          <w:tcPr>
            <w:tcW w:w="494" w:type="dxa"/>
            <w:tcBorders>
              <w:left w:val="single" w:sz="4" w:space="0" w:color="000000"/>
              <w:bottom w:val="single" w:sz="4" w:space="0" w:color="000000"/>
            </w:tcBorders>
          </w:tcPr>
          <w:p w:rsidR="001E05D4" w:rsidRDefault="001E05D4" w:rsidP="001E05D4">
            <w:pPr>
              <w:spacing w:line="300" w:lineRule="exact"/>
              <w:jc w:val="both"/>
              <w:rPr>
                <w:sz w:val="24"/>
              </w:rPr>
            </w:pPr>
          </w:p>
        </w:tc>
        <w:tc>
          <w:tcPr>
            <w:tcW w:w="1791" w:type="dxa"/>
            <w:tcBorders>
              <w:left w:val="single" w:sz="4" w:space="0" w:color="000000"/>
              <w:bottom w:val="single" w:sz="4" w:space="0" w:color="000000"/>
            </w:tcBorders>
          </w:tcPr>
          <w:p w:rsidR="001E05D4" w:rsidRDefault="001E05D4" w:rsidP="001E05D4">
            <w:pPr>
              <w:snapToGrid w:val="0"/>
              <w:spacing w:line="300" w:lineRule="exact"/>
              <w:jc w:val="both"/>
              <w:rPr>
                <w:sz w:val="24"/>
              </w:rPr>
            </w:pP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</w:tcPr>
          <w:p w:rsidR="001E05D4" w:rsidRDefault="001E05D4" w:rsidP="001E05D4">
            <w:pPr>
              <w:snapToGrid w:val="0"/>
              <w:spacing w:line="300" w:lineRule="exact"/>
              <w:jc w:val="both"/>
              <w:rPr>
                <w:sz w:val="24"/>
              </w:rPr>
            </w:pPr>
          </w:p>
        </w:tc>
        <w:tc>
          <w:tcPr>
            <w:tcW w:w="1850" w:type="dxa"/>
            <w:tcBorders>
              <w:left w:val="single" w:sz="4" w:space="0" w:color="000000"/>
              <w:bottom w:val="single" w:sz="4" w:space="0" w:color="000000"/>
            </w:tcBorders>
          </w:tcPr>
          <w:p w:rsidR="001E05D4" w:rsidRDefault="001E05D4" w:rsidP="001E05D4">
            <w:pPr>
              <w:snapToGrid w:val="0"/>
              <w:spacing w:line="300" w:lineRule="exact"/>
              <w:jc w:val="both"/>
              <w:rPr>
                <w:sz w:val="24"/>
              </w:rPr>
            </w:pP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</w:tcBorders>
          </w:tcPr>
          <w:p w:rsidR="001E05D4" w:rsidRDefault="001E05D4" w:rsidP="001E05D4">
            <w:pPr>
              <w:snapToGrid w:val="0"/>
              <w:spacing w:line="300" w:lineRule="exact"/>
              <w:jc w:val="both"/>
              <w:rPr>
                <w:sz w:val="24"/>
              </w:rPr>
            </w:pPr>
          </w:p>
        </w:tc>
        <w:tc>
          <w:tcPr>
            <w:tcW w:w="2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5D4" w:rsidRDefault="001E05D4" w:rsidP="001E05D4">
            <w:pPr>
              <w:snapToGrid w:val="0"/>
              <w:spacing w:line="300" w:lineRule="exact"/>
              <w:jc w:val="both"/>
              <w:rPr>
                <w:sz w:val="24"/>
              </w:rPr>
            </w:pPr>
          </w:p>
        </w:tc>
      </w:tr>
      <w:tr w:rsidR="001E05D4" w:rsidTr="006D2795">
        <w:trPr>
          <w:trHeight w:val="510"/>
        </w:trPr>
        <w:tc>
          <w:tcPr>
            <w:tcW w:w="494" w:type="dxa"/>
            <w:tcBorders>
              <w:left w:val="single" w:sz="4" w:space="0" w:color="000000"/>
              <w:bottom w:val="single" w:sz="4" w:space="0" w:color="000000"/>
            </w:tcBorders>
          </w:tcPr>
          <w:p w:rsidR="001E05D4" w:rsidRDefault="001E05D4" w:rsidP="001E05D4">
            <w:pPr>
              <w:spacing w:line="300" w:lineRule="exact"/>
              <w:jc w:val="both"/>
              <w:rPr>
                <w:sz w:val="24"/>
              </w:rPr>
            </w:pPr>
          </w:p>
        </w:tc>
        <w:tc>
          <w:tcPr>
            <w:tcW w:w="1791" w:type="dxa"/>
            <w:tcBorders>
              <w:left w:val="single" w:sz="4" w:space="0" w:color="000000"/>
              <w:bottom w:val="single" w:sz="4" w:space="0" w:color="000000"/>
            </w:tcBorders>
          </w:tcPr>
          <w:p w:rsidR="001E05D4" w:rsidRDefault="001E05D4" w:rsidP="001E05D4">
            <w:pPr>
              <w:snapToGrid w:val="0"/>
              <w:spacing w:line="300" w:lineRule="exact"/>
              <w:jc w:val="both"/>
              <w:rPr>
                <w:sz w:val="24"/>
              </w:rPr>
            </w:pP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</w:tcPr>
          <w:p w:rsidR="001E05D4" w:rsidRDefault="001E05D4" w:rsidP="001E05D4">
            <w:pPr>
              <w:snapToGrid w:val="0"/>
              <w:spacing w:line="300" w:lineRule="exact"/>
              <w:jc w:val="both"/>
              <w:rPr>
                <w:sz w:val="24"/>
              </w:rPr>
            </w:pPr>
          </w:p>
        </w:tc>
        <w:tc>
          <w:tcPr>
            <w:tcW w:w="1850" w:type="dxa"/>
            <w:tcBorders>
              <w:left w:val="single" w:sz="4" w:space="0" w:color="000000"/>
              <w:bottom w:val="single" w:sz="4" w:space="0" w:color="000000"/>
            </w:tcBorders>
          </w:tcPr>
          <w:p w:rsidR="001E05D4" w:rsidRDefault="001E05D4" w:rsidP="001E05D4">
            <w:pPr>
              <w:snapToGrid w:val="0"/>
              <w:spacing w:line="300" w:lineRule="exact"/>
              <w:jc w:val="both"/>
              <w:rPr>
                <w:sz w:val="24"/>
              </w:rPr>
            </w:pP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</w:tcBorders>
          </w:tcPr>
          <w:p w:rsidR="001E05D4" w:rsidRDefault="001E05D4" w:rsidP="001E05D4">
            <w:pPr>
              <w:snapToGrid w:val="0"/>
              <w:spacing w:line="300" w:lineRule="exact"/>
              <w:jc w:val="both"/>
              <w:rPr>
                <w:sz w:val="24"/>
              </w:rPr>
            </w:pPr>
          </w:p>
        </w:tc>
        <w:tc>
          <w:tcPr>
            <w:tcW w:w="2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5D4" w:rsidRDefault="001E05D4" w:rsidP="001E05D4">
            <w:pPr>
              <w:snapToGrid w:val="0"/>
              <w:spacing w:line="300" w:lineRule="exact"/>
              <w:jc w:val="both"/>
              <w:rPr>
                <w:sz w:val="24"/>
              </w:rPr>
            </w:pPr>
          </w:p>
        </w:tc>
      </w:tr>
      <w:tr w:rsidR="001E05D4" w:rsidTr="006D2795">
        <w:trPr>
          <w:trHeight w:val="510"/>
        </w:trPr>
        <w:tc>
          <w:tcPr>
            <w:tcW w:w="494" w:type="dxa"/>
            <w:tcBorders>
              <w:left w:val="single" w:sz="4" w:space="0" w:color="000000"/>
              <w:bottom w:val="single" w:sz="4" w:space="0" w:color="000000"/>
            </w:tcBorders>
          </w:tcPr>
          <w:p w:rsidR="001E05D4" w:rsidRDefault="001E05D4" w:rsidP="001E05D4">
            <w:pPr>
              <w:spacing w:line="300" w:lineRule="exact"/>
              <w:jc w:val="both"/>
              <w:rPr>
                <w:sz w:val="24"/>
              </w:rPr>
            </w:pPr>
          </w:p>
        </w:tc>
        <w:tc>
          <w:tcPr>
            <w:tcW w:w="1791" w:type="dxa"/>
            <w:tcBorders>
              <w:left w:val="single" w:sz="4" w:space="0" w:color="000000"/>
              <w:bottom w:val="single" w:sz="4" w:space="0" w:color="000000"/>
            </w:tcBorders>
          </w:tcPr>
          <w:p w:rsidR="001E05D4" w:rsidRDefault="001E05D4" w:rsidP="001E05D4">
            <w:pPr>
              <w:snapToGrid w:val="0"/>
              <w:spacing w:line="300" w:lineRule="exact"/>
              <w:jc w:val="both"/>
              <w:rPr>
                <w:sz w:val="24"/>
              </w:rPr>
            </w:pP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</w:tcPr>
          <w:p w:rsidR="001E05D4" w:rsidRDefault="001E05D4" w:rsidP="001E05D4">
            <w:pPr>
              <w:snapToGrid w:val="0"/>
              <w:spacing w:line="300" w:lineRule="exact"/>
              <w:jc w:val="both"/>
              <w:rPr>
                <w:sz w:val="24"/>
              </w:rPr>
            </w:pPr>
          </w:p>
        </w:tc>
        <w:tc>
          <w:tcPr>
            <w:tcW w:w="1850" w:type="dxa"/>
            <w:tcBorders>
              <w:left w:val="single" w:sz="4" w:space="0" w:color="000000"/>
              <w:bottom w:val="single" w:sz="4" w:space="0" w:color="000000"/>
            </w:tcBorders>
          </w:tcPr>
          <w:p w:rsidR="001E05D4" w:rsidRDefault="001E05D4" w:rsidP="001E05D4">
            <w:pPr>
              <w:snapToGrid w:val="0"/>
              <w:spacing w:line="300" w:lineRule="exact"/>
              <w:jc w:val="both"/>
              <w:rPr>
                <w:sz w:val="24"/>
              </w:rPr>
            </w:pP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</w:tcBorders>
          </w:tcPr>
          <w:p w:rsidR="001E05D4" w:rsidRDefault="001E05D4" w:rsidP="001E05D4">
            <w:pPr>
              <w:snapToGrid w:val="0"/>
              <w:spacing w:line="300" w:lineRule="exact"/>
              <w:jc w:val="both"/>
              <w:rPr>
                <w:sz w:val="24"/>
              </w:rPr>
            </w:pPr>
          </w:p>
        </w:tc>
        <w:tc>
          <w:tcPr>
            <w:tcW w:w="2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5D4" w:rsidRDefault="001E05D4" w:rsidP="001E05D4">
            <w:pPr>
              <w:snapToGrid w:val="0"/>
              <w:spacing w:line="300" w:lineRule="exact"/>
              <w:jc w:val="both"/>
              <w:rPr>
                <w:sz w:val="24"/>
              </w:rPr>
            </w:pPr>
          </w:p>
        </w:tc>
      </w:tr>
      <w:tr w:rsidR="001E05D4" w:rsidTr="006D2795">
        <w:trPr>
          <w:trHeight w:val="510"/>
        </w:trPr>
        <w:tc>
          <w:tcPr>
            <w:tcW w:w="494" w:type="dxa"/>
            <w:tcBorders>
              <w:left w:val="single" w:sz="4" w:space="0" w:color="000000"/>
              <w:bottom w:val="single" w:sz="4" w:space="0" w:color="000000"/>
            </w:tcBorders>
          </w:tcPr>
          <w:p w:rsidR="001E05D4" w:rsidRDefault="001E05D4" w:rsidP="001E05D4">
            <w:pPr>
              <w:spacing w:line="300" w:lineRule="exact"/>
              <w:jc w:val="both"/>
              <w:rPr>
                <w:sz w:val="24"/>
              </w:rPr>
            </w:pPr>
          </w:p>
        </w:tc>
        <w:tc>
          <w:tcPr>
            <w:tcW w:w="1791" w:type="dxa"/>
            <w:tcBorders>
              <w:left w:val="single" w:sz="4" w:space="0" w:color="000000"/>
              <w:bottom w:val="single" w:sz="4" w:space="0" w:color="000000"/>
            </w:tcBorders>
          </w:tcPr>
          <w:p w:rsidR="001E05D4" w:rsidRDefault="001E05D4" w:rsidP="001E05D4">
            <w:pPr>
              <w:snapToGrid w:val="0"/>
              <w:spacing w:line="300" w:lineRule="exact"/>
              <w:jc w:val="both"/>
              <w:rPr>
                <w:sz w:val="24"/>
              </w:rPr>
            </w:pP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</w:tcPr>
          <w:p w:rsidR="001E05D4" w:rsidRDefault="001E05D4" w:rsidP="001E05D4">
            <w:pPr>
              <w:snapToGrid w:val="0"/>
              <w:spacing w:line="300" w:lineRule="exact"/>
              <w:jc w:val="both"/>
              <w:rPr>
                <w:sz w:val="24"/>
              </w:rPr>
            </w:pPr>
          </w:p>
        </w:tc>
        <w:tc>
          <w:tcPr>
            <w:tcW w:w="1850" w:type="dxa"/>
            <w:tcBorders>
              <w:left w:val="single" w:sz="4" w:space="0" w:color="000000"/>
              <w:bottom w:val="single" w:sz="4" w:space="0" w:color="000000"/>
            </w:tcBorders>
          </w:tcPr>
          <w:p w:rsidR="001E05D4" w:rsidRDefault="001E05D4" w:rsidP="001E05D4">
            <w:pPr>
              <w:snapToGrid w:val="0"/>
              <w:spacing w:line="300" w:lineRule="exact"/>
              <w:jc w:val="both"/>
              <w:rPr>
                <w:sz w:val="24"/>
              </w:rPr>
            </w:pP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</w:tcBorders>
          </w:tcPr>
          <w:p w:rsidR="001E05D4" w:rsidRDefault="001E05D4" w:rsidP="001E05D4">
            <w:pPr>
              <w:snapToGrid w:val="0"/>
              <w:spacing w:line="300" w:lineRule="exact"/>
              <w:jc w:val="both"/>
              <w:rPr>
                <w:sz w:val="24"/>
              </w:rPr>
            </w:pPr>
          </w:p>
        </w:tc>
        <w:tc>
          <w:tcPr>
            <w:tcW w:w="2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5D4" w:rsidRDefault="001E05D4" w:rsidP="001E05D4">
            <w:pPr>
              <w:snapToGrid w:val="0"/>
              <w:spacing w:line="300" w:lineRule="exact"/>
              <w:jc w:val="both"/>
              <w:rPr>
                <w:sz w:val="24"/>
              </w:rPr>
            </w:pPr>
          </w:p>
        </w:tc>
      </w:tr>
      <w:tr w:rsidR="001E05D4" w:rsidTr="006D2795">
        <w:trPr>
          <w:trHeight w:val="510"/>
        </w:trPr>
        <w:tc>
          <w:tcPr>
            <w:tcW w:w="494" w:type="dxa"/>
            <w:tcBorders>
              <w:left w:val="single" w:sz="4" w:space="0" w:color="000000"/>
              <w:bottom w:val="single" w:sz="4" w:space="0" w:color="000000"/>
            </w:tcBorders>
          </w:tcPr>
          <w:p w:rsidR="001E05D4" w:rsidRDefault="001E05D4" w:rsidP="001E05D4">
            <w:pPr>
              <w:spacing w:line="300" w:lineRule="exact"/>
              <w:jc w:val="both"/>
              <w:rPr>
                <w:sz w:val="24"/>
              </w:rPr>
            </w:pPr>
          </w:p>
        </w:tc>
        <w:tc>
          <w:tcPr>
            <w:tcW w:w="1791" w:type="dxa"/>
            <w:tcBorders>
              <w:left w:val="single" w:sz="4" w:space="0" w:color="000000"/>
              <w:bottom w:val="single" w:sz="4" w:space="0" w:color="000000"/>
            </w:tcBorders>
          </w:tcPr>
          <w:p w:rsidR="001E05D4" w:rsidRDefault="001E05D4" w:rsidP="001E05D4">
            <w:pPr>
              <w:snapToGrid w:val="0"/>
              <w:spacing w:line="300" w:lineRule="exact"/>
              <w:jc w:val="both"/>
              <w:rPr>
                <w:sz w:val="24"/>
              </w:rPr>
            </w:pP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</w:tcPr>
          <w:p w:rsidR="001E05D4" w:rsidRDefault="001E05D4" w:rsidP="001E05D4">
            <w:pPr>
              <w:snapToGrid w:val="0"/>
              <w:spacing w:line="300" w:lineRule="exact"/>
              <w:jc w:val="both"/>
              <w:rPr>
                <w:sz w:val="24"/>
              </w:rPr>
            </w:pPr>
          </w:p>
        </w:tc>
        <w:tc>
          <w:tcPr>
            <w:tcW w:w="1850" w:type="dxa"/>
            <w:tcBorders>
              <w:left w:val="single" w:sz="4" w:space="0" w:color="000000"/>
              <w:bottom w:val="single" w:sz="4" w:space="0" w:color="000000"/>
            </w:tcBorders>
          </w:tcPr>
          <w:p w:rsidR="001E05D4" w:rsidRDefault="001E05D4" w:rsidP="001E05D4">
            <w:pPr>
              <w:snapToGrid w:val="0"/>
              <w:spacing w:line="300" w:lineRule="exact"/>
              <w:jc w:val="both"/>
              <w:rPr>
                <w:sz w:val="24"/>
              </w:rPr>
            </w:pP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</w:tcBorders>
          </w:tcPr>
          <w:p w:rsidR="001E05D4" w:rsidRDefault="001E05D4" w:rsidP="001E05D4">
            <w:pPr>
              <w:snapToGrid w:val="0"/>
              <w:spacing w:line="300" w:lineRule="exact"/>
              <w:jc w:val="both"/>
              <w:rPr>
                <w:sz w:val="24"/>
              </w:rPr>
            </w:pPr>
          </w:p>
        </w:tc>
        <w:tc>
          <w:tcPr>
            <w:tcW w:w="2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5D4" w:rsidRDefault="001E05D4" w:rsidP="001E05D4">
            <w:pPr>
              <w:snapToGrid w:val="0"/>
              <w:spacing w:line="300" w:lineRule="exact"/>
              <w:jc w:val="both"/>
              <w:rPr>
                <w:sz w:val="24"/>
              </w:rPr>
            </w:pPr>
          </w:p>
        </w:tc>
      </w:tr>
      <w:tr w:rsidR="001E05D4" w:rsidTr="006D2795">
        <w:trPr>
          <w:trHeight w:val="510"/>
        </w:trPr>
        <w:tc>
          <w:tcPr>
            <w:tcW w:w="494" w:type="dxa"/>
            <w:tcBorders>
              <w:left w:val="single" w:sz="4" w:space="0" w:color="000000"/>
              <w:bottom w:val="single" w:sz="4" w:space="0" w:color="000000"/>
            </w:tcBorders>
          </w:tcPr>
          <w:p w:rsidR="001E05D4" w:rsidRDefault="001E05D4" w:rsidP="001E05D4">
            <w:pPr>
              <w:spacing w:line="300" w:lineRule="exact"/>
              <w:jc w:val="both"/>
              <w:rPr>
                <w:sz w:val="24"/>
              </w:rPr>
            </w:pPr>
          </w:p>
        </w:tc>
        <w:tc>
          <w:tcPr>
            <w:tcW w:w="1791" w:type="dxa"/>
            <w:tcBorders>
              <w:left w:val="single" w:sz="4" w:space="0" w:color="000000"/>
              <w:bottom w:val="single" w:sz="4" w:space="0" w:color="000000"/>
            </w:tcBorders>
          </w:tcPr>
          <w:p w:rsidR="001E05D4" w:rsidRDefault="001E05D4" w:rsidP="001E05D4">
            <w:pPr>
              <w:snapToGrid w:val="0"/>
              <w:spacing w:line="300" w:lineRule="exact"/>
              <w:jc w:val="both"/>
              <w:rPr>
                <w:sz w:val="24"/>
              </w:rPr>
            </w:pP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</w:tcPr>
          <w:p w:rsidR="001E05D4" w:rsidRDefault="001E05D4" w:rsidP="001E05D4">
            <w:pPr>
              <w:snapToGrid w:val="0"/>
              <w:spacing w:line="300" w:lineRule="exact"/>
              <w:jc w:val="both"/>
              <w:rPr>
                <w:sz w:val="24"/>
              </w:rPr>
            </w:pPr>
          </w:p>
        </w:tc>
        <w:tc>
          <w:tcPr>
            <w:tcW w:w="1850" w:type="dxa"/>
            <w:tcBorders>
              <w:left w:val="single" w:sz="4" w:space="0" w:color="000000"/>
              <w:bottom w:val="single" w:sz="4" w:space="0" w:color="000000"/>
            </w:tcBorders>
          </w:tcPr>
          <w:p w:rsidR="001E05D4" w:rsidRDefault="001E05D4" w:rsidP="001E05D4">
            <w:pPr>
              <w:snapToGrid w:val="0"/>
              <w:spacing w:line="300" w:lineRule="exact"/>
              <w:jc w:val="both"/>
              <w:rPr>
                <w:sz w:val="24"/>
              </w:rPr>
            </w:pP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</w:tcBorders>
          </w:tcPr>
          <w:p w:rsidR="001E05D4" w:rsidRDefault="001E05D4" w:rsidP="001E05D4">
            <w:pPr>
              <w:snapToGrid w:val="0"/>
              <w:spacing w:line="300" w:lineRule="exact"/>
              <w:jc w:val="both"/>
              <w:rPr>
                <w:sz w:val="24"/>
              </w:rPr>
            </w:pPr>
          </w:p>
        </w:tc>
        <w:tc>
          <w:tcPr>
            <w:tcW w:w="2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5D4" w:rsidRDefault="001E05D4" w:rsidP="001E05D4">
            <w:pPr>
              <w:snapToGrid w:val="0"/>
              <w:spacing w:line="300" w:lineRule="exact"/>
              <w:jc w:val="both"/>
              <w:rPr>
                <w:sz w:val="24"/>
              </w:rPr>
            </w:pPr>
          </w:p>
        </w:tc>
      </w:tr>
      <w:tr w:rsidR="001E05D4" w:rsidTr="006D2795">
        <w:trPr>
          <w:trHeight w:val="510"/>
        </w:trPr>
        <w:tc>
          <w:tcPr>
            <w:tcW w:w="494" w:type="dxa"/>
            <w:tcBorders>
              <w:left w:val="single" w:sz="4" w:space="0" w:color="000000"/>
              <w:bottom w:val="single" w:sz="4" w:space="0" w:color="000000"/>
            </w:tcBorders>
          </w:tcPr>
          <w:p w:rsidR="001E05D4" w:rsidRDefault="001E05D4" w:rsidP="001E05D4">
            <w:pPr>
              <w:spacing w:line="300" w:lineRule="exact"/>
              <w:jc w:val="both"/>
              <w:rPr>
                <w:sz w:val="24"/>
              </w:rPr>
            </w:pPr>
          </w:p>
        </w:tc>
        <w:tc>
          <w:tcPr>
            <w:tcW w:w="1791" w:type="dxa"/>
            <w:tcBorders>
              <w:left w:val="single" w:sz="4" w:space="0" w:color="000000"/>
              <w:bottom w:val="single" w:sz="4" w:space="0" w:color="000000"/>
            </w:tcBorders>
          </w:tcPr>
          <w:p w:rsidR="001E05D4" w:rsidRDefault="001E05D4" w:rsidP="001E05D4">
            <w:pPr>
              <w:snapToGrid w:val="0"/>
              <w:spacing w:line="300" w:lineRule="exact"/>
              <w:jc w:val="both"/>
              <w:rPr>
                <w:sz w:val="24"/>
              </w:rPr>
            </w:pP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</w:tcPr>
          <w:p w:rsidR="001E05D4" w:rsidRDefault="001E05D4" w:rsidP="001E05D4">
            <w:pPr>
              <w:snapToGrid w:val="0"/>
              <w:spacing w:line="300" w:lineRule="exact"/>
              <w:jc w:val="both"/>
              <w:rPr>
                <w:sz w:val="24"/>
              </w:rPr>
            </w:pPr>
          </w:p>
        </w:tc>
        <w:tc>
          <w:tcPr>
            <w:tcW w:w="1850" w:type="dxa"/>
            <w:tcBorders>
              <w:left w:val="single" w:sz="4" w:space="0" w:color="000000"/>
              <w:bottom w:val="single" w:sz="4" w:space="0" w:color="000000"/>
            </w:tcBorders>
          </w:tcPr>
          <w:p w:rsidR="001E05D4" w:rsidRDefault="001E05D4" w:rsidP="001E05D4">
            <w:pPr>
              <w:snapToGrid w:val="0"/>
              <w:spacing w:line="300" w:lineRule="exact"/>
              <w:jc w:val="both"/>
              <w:rPr>
                <w:sz w:val="24"/>
              </w:rPr>
            </w:pP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</w:tcBorders>
          </w:tcPr>
          <w:p w:rsidR="001E05D4" w:rsidRDefault="001E05D4" w:rsidP="001E05D4">
            <w:pPr>
              <w:snapToGrid w:val="0"/>
              <w:spacing w:line="300" w:lineRule="exact"/>
              <w:jc w:val="both"/>
              <w:rPr>
                <w:sz w:val="24"/>
              </w:rPr>
            </w:pPr>
          </w:p>
        </w:tc>
        <w:tc>
          <w:tcPr>
            <w:tcW w:w="2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5D4" w:rsidRDefault="001E05D4" w:rsidP="001E05D4">
            <w:pPr>
              <w:snapToGrid w:val="0"/>
              <w:spacing w:line="300" w:lineRule="exact"/>
              <w:jc w:val="both"/>
              <w:rPr>
                <w:sz w:val="24"/>
              </w:rPr>
            </w:pPr>
          </w:p>
        </w:tc>
      </w:tr>
      <w:tr w:rsidR="001E05D4" w:rsidTr="006D2795">
        <w:trPr>
          <w:trHeight w:val="510"/>
        </w:trPr>
        <w:tc>
          <w:tcPr>
            <w:tcW w:w="494" w:type="dxa"/>
            <w:tcBorders>
              <w:left w:val="single" w:sz="4" w:space="0" w:color="000000"/>
              <w:bottom w:val="single" w:sz="4" w:space="0" w:color="000000"/>
            </w:tcBorders>
          </w:tcPr>
          <w:p w:rsidR="001E05D4" w:rsidRDefault="001E05D4" w:rsidP="001E05D4">
            <w:pPr>
              <w:spacing w:line="300" w:lineRule="exact"/>
              <w:jc w:val="both"/>
              <w:rPr>
                <w:sz w:val="24"/>
              </w:rPr>
            </w:pPr>
          </w:p>
        </w:tc>
        <w:tc>
          <w:tcPr>
            <w:tcW w:w="1791" w:type="dxa"/>
            <w:tcBorders>
              <w:left w:val="single" w:sz="4" w:space="0" w:color="000000"/>
              <w:bottom w:val="single" w:sz="4" w:space="0" w:color="000000"/>
            </w:tcBorders>
          </w:tcPr>
          <w:p w:rsidR="001E05D4" w:rsidRDefault="001E05D4" w:rsidP="001E05D4">
            <w:pPr>
              <w:snapToGrid w:val="0"/>
              <w:spacing w:line="300" w:lineRule="exact"/>
              <w:jc w:val="both"/>
              <w:rPr>
                <w:sz w:val="24"/>
              </w:rPr>
            </w:pP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</w:tcPr>
          <w:p w:rsidR="001E05D4" w:rsidRDefault="001E05D4" w:rsidP="001E05D4">
            <w:pPr>
              <w:snapToGrid w:val="0"/>
              <w:spacing w:line="300" w:lineRule="exact"/>
              <w:jc w:val="both"/>
              <w:rPr>
                <w:sz w:val="24"/>
              </w:rPr>
            </w:pPr>
          </w:p>
        </w:tc>
        <w:tc>
          <w:tcPr>
            <w:tcW w:w="1850" w:type="dxa"/>
            <w:tcBorders>
              <w:left w:val="single" w:sz="4" w:space="0" w:color="000000"/>
              <w:bottom w:val="single" w:sz="4" w:space="0" w:color="000000"/>
            </w:tcBorders>
          </w:tcPr>
          <w:p w:rsidR="001E05D4" w:rsidRDefault="001E05D4" w:rsidP="001E05D4">
            <w:pPr>
              <w:snapToGrid w:val="0"/>
              <w:spacing w:line="300" w:lineRule="exact"/>
              <w:jc w:val="both"/>
              <w:rPr>
                <w:sz w:val="24"/>
              </w:rPr>
            </w:pP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</w:tcBorders>
          </w:tcPr>
          <w:p w:rsidR="001E05D4" w:rsidRDefault="001E05D4" w:rsidP="001E05D4">
            <w:pPr>
              <w:snapToGrid w:val="0"/>
              <w:spacing w:line="300" w:lineRule="exact"/>
              <w:jc w:val="both"/>
              <w:rPr>
                <w:sz w:val="24"/>
              </w:rPr>
            </w:pPr>
          </w:p>
        </w:tc>
        <w:tc>
          <w:tcPr>
            <w:tcW w:w="2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5D4" w:rsidRDefault="001E05D4" w:rsidP="001E05D4">
            <w:pPr>
              <w:snapToGrid w:val="0"/>
              <w:spacing w:line="300" w:lineRule="exact"/>
              <w:jc w:val="both"/>
              <w:rPr>
                <w:sz w:val="24"/>
              </w:rPr>
            </w:pPr>
          </w:p>
        </w:tc>
      </w:tr>
      <w:tr w:rsidR="001E05D4" w:rsidTr="006D2795">
        <w:trPr>
          <w:trHeight w:val="510"/>
        </w:trPr>
        <w:tc>
          <w:tcPr>
            <w:tcW w:w="494" w:type="dxa"/>
            <w:tcBorders>
              <w:left w:val="single" w:sz="4" w:space="0" w:color="000000"/>
              <w:bottom w:val="single" w:sz="4" w:space="0" w:color="000000"/>
            </w:tcBorders>
          </w:tcPr>
          <w:p w:rsidR="001E05D4" w:rsidRDefault="001E05D4" w:rsidP="001E05D4">
            <w:pPr>
              <w:spacing w:line="300" w:lineRule="exact"/>
              <w:jc w:val="both"/>
              <w:rPr>
                <w:sz w:val="24"/>
              </w:rPr>
            </w:pPr>
          </w:p>
        </w:tc>
        <w:tc>
          <w:tcPr>
            <w:tcW w:w="1791" w:type="dxa"/>
            <w:tcBorders>
              <w:left w:val="single" w:sz="4" w:space="0" w:color="000000"/>
              <w:bottom w:val="single" w:sz="4" w:space="0" w:color="000000"/>
            </w:tcBorders>
          </w:tcPr>
          <w:p w:rsidR="001E05D4" w:rsidRDefault="001E05D4" w:rsidP="001E05D4">
            <w:pPr>
              <w:snapToGrid w:val="0"/>
              <w:spacing w:line="300" w:lineRule="exact"/>
              <w:jc w:val="both"/>
              <w:rPr>
                <w:sz w:val="24"/>
              </w:rPr>
            </w:pP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</w:tcPr>
          <w:p w:rsidR="001E05D4" w:rsidRDefault="001E05D4" w:rsidP="001E05D4">
            <w:pPr>
              <w:snapToGrid w:val="0"/>
              <w:spacing w:line="300" w:lineRule="exact"/>
              <w:jc w:val="both"/>
              <w:rPr>
                <w:sz w:val="24"/>
              </w:rPr>
            </w:pPr>
          </w:p>
        </w:tc>
        <w:tc>
          <w:tcPr>
            <w:tcW w:w="1850" w:type="dxa"/>
            <w:tcBorders>
              <w:left w:val="single" w:sz="4" w:space="0" w:color="000000"/>
              <w:bottom w:val="single" w:sz="4" w:space="0" w:color="000000"/>
            </w:tcBorders>
          </w:tcPr>
          <w:p w:rsidR="001E05D4" w:rsidRDefault="001E05D4" w:rsidP="001E05D4">
            <w:pPr>
              <w:snapToGrid w:val="0"/>
              <w:spacing w:line="300" w:lineRule="exact"/>
              <w:jc w:val="both"/>
              <w:rPr>
                <w:sz w:val="24"/>
              </w:rPr>
            </w:pP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</w:tcBorders>
          </w:tcPr>
          <w:p w:rsidR="001E05D4" w:rsidRDefault="001E05D4" w:rsidP="001E05D4">
            <w:pPr>
              <w:snapToGrid w:val="0"/>
              <w:spacing w:line="300" w:lineRule="exact"/>
              <w:jc w:val="both"/>
              <w:rPr>
                <w:sz w:val="24"/>
              </w:rPr>
            </w:pPr>
          </w:p>
        </w:tc>
        <w:tc>
          <w:tcPr>
            <w:tcW w:w="2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5D4" w:rsidRDefault="001E05D4" w:rsidP="001E05D4">
            <w:pPr>
              <w:snapToGrid w:val="0"/>
              <w:spacing w:line="300" w:lineRule="exact"/>
              <w:jc w:val="both"/>
              <w:rPr>
                <w:sz w:val="24"/>
              </w:rPr>
            </w:pPr>
          </w:p>
        </w:tc>
      </w:tr>
      <w:tr w:rsidR="001E05D4" w:rsidTr="006D2795">
        <w:trPr>
          <w:trHeight w:val="510"/>
        </w:trPr>
        <w:tc>
          <w:tcPr>
            <w:tcW w:w="6826" w:type="dxa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E05D4" w:rsidRPr="00162720" w:rsidRDefault="001E05D4" w:rsidP="001E05D4">
            <w:pPr>
              <w:spacing w:line="300" w:lineRule="exact"/>
              <w:ind w:right="206"/>
              <w:jc w:val="right"/>
              <w:rPr>
                <w:b/>
                <w:sz w:val="24"/>
                <w:szCs w:val="24"/>
              </w:rPr>
            </w:pPr>
            <w:r w:rsidRPr="00162720">
              <w:rPr>
                <w:b/>
                <w:sz w:val="24"/>
                <w:szCs w:val="24"/>
              </w:rPr>
              <w:t xml:space="preserve">Łączny </w:t>
            </w:r>
            <w:r w:rsidR="00A11B19">
              <w:rPr>
                <w:b/>
                <w:sz w:val="24"/>
                <w:szCs w:val="24"/>
              </w:rPr>
              <w:t xml:space="preserve">miesięczny </w:t>
            </w:r>
            <w:r w:rsidRPr="00162720">
              <w:rPr>
                <w:b/>
                <w:sz w:val="24"/>
                <w:szCs w:val="24"/>
              </w:rPr>
              <w:t xml:space="preserve">dochód </w:t>
            </w:r>
            <w:r w:rsidR="00162720" w:rsidRPr="00162720">
              <w:rPr>
                <w:b/>
                <w:sz w:val="24"/>
                <w:szCs w:val="24"/>
              </w:rPr>
              <w:t>gospodarstwa domowego</w:t>
            </w:r>
          </w:p>
        </w:tc>
        <w:tc>
          <w:tcPr>
            <w:tcW w:w="2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5D4" w:rsidRDefault="001E05D4" w:rsidP="001E05D4">
            <w:pPr>
              <w:snapToGrid w:val="0"/>
              <w:spacing w:line="300" w:lineRule="exact"/>
              <w:jc w:val="both"/>
              <w:rPr>
                <w:sz w:val="24"/>
              </w:rPr>
            </w:pPr>
          </w:p>
        </w:tc>
      </w:tr>
    </w:tbl>
    <w:p w:rsidR="00331D95" w:rsidRDefault="006D2795" w:rsidP="00331D95">
      <w:pPr>
        <w:spacing w:line="300" w:lineRule="exact"/>
        <w:jc w:val="both"/>
        <w:rPr>
          <w:sz w:val="20"/>
        </w:rPr>
      </w:pPr>
      <w:r w:rsidRPr="001509A5">
        <w:rPr>
          <w:b/>
          <w:bCs/>
          <w:sz w:val="20"/>
        </w:rPr>
        <w:t xml:space="preserve">Rodziną w rozumieniu art. 6 pkt 14 ustawy z dnia 12 marca 2004 r. o pomocy społecznej (Dz. U. z 2009 r. Nr 175 poz. 1362 z </w:t>
      </w:r>
      <w:proofErr w:type="spellStart"/>
      <w:r w:rsidRPr="001509A5">
        <w:rPr>
          <w:b/>
          <w:bCs/>
          <w:sz w:val="20"/>
        </w:rPr>
        <w:t>późn</w:t>
      </w:r>
      <w:proofErr w:type="spellEnd"/>
      <w:r w:rsidRPr="001509A5">
        <w:rPr>
          <w:b/>
          <w:bCs/>
          <w:sz w:val="20"/>
        </w:rPr>
        <w:t>. zm.) są osoby spokrewnione lub niespokrewnione pozostające w faktycznym związku, wspólnie zamieszkujące i gospodarujące</w:t>
      </w:r>
      <w:r w:rsidRPr="006D2795">
        <w:rPr>
          <w:sz w:val="20"/>
        </w:rPr>
        <w:t>.</w:t>
      </w:r>
    </w:p>
    <w:p w:rsidR="001509A5" w:rsidRDefault="001509A5" w:rsidP="00331D95">
      <w:pPr>
        <w:spacing w:line="300" w:lineRule="exact"/>
        <w:jc w:val="both"/>
        <w:rPr>
          <w:sz w:val="20"/>
        </w:rPr>
      </w:pPr>
    </w:p>
    <w:p w:rsidR="006D2795" w:rsidRPr="006D2795" w:rsidRDefault="006D2795" w:rsidP="00331D95">
      <w:pPr>
        <w:spacing w:line="300" w:lineRule="exact"/>
        <w:jc w:val="both"/>
        <w:rPr>
          <w:sz w:val="24"/>
          <w:szCs w:val="24"/>
        </w:rPr>
      </w:pPr>
      <w:r w:rsidRPr="006D2795">
        <w:rPr>
          <w:sz w:val="24"/>
          <w:szCs w:val="24"/>
        </w:rPr>
        <w:t>Świadomy odpowiedzialności karnej za podanie nieprawdziwych danych oświadczam, że:</w:t>
      </w:r>
    </w:p>
    <w:p w:rsidR="006D2795" w:rsidRPr="006D2795" w:rsidRDefault="006D2795" w:rsidP="00331D95">
      <w:pPr>
        <w:pStyle w:val="Akapitzlist"/>
        <w:numPr>
          <w:ilvl w:val="0"/>
          <w:numId w:val="4"/>
        </w:numPr>
        <w:spacing w:line="300" w:lineRule="exact"/>
        <w:ind w:left="284" w:hanging="284"/>
        <w:jc w:val="both"/>
        <w:rPr>
          <w:b/>
          <w:bCs/>
          <w:sz w:val="24"/>
          <w:szCs w:val="24"/>
        </w:rPr>
      </w:pPr>
      <w:r w:rsidRPr="006D2795">
        <w:rPr>
          <w:sz w:val="24"/>
          <w:szCs w:val="24"/>
        </w:rPr>
        <w:lastRenderedPageBreak/>
        <w:t xml:space="preserve">moja rodzina składa się z…………………. </w:t>
      </w:r>
      <w:r w:rsidRPr="006D2795">
        <w:rPr>
          <w:b/>
          <w:bCs/>
          <w:sz w:val="24"/>
          <w:szCs w:val="24"/>
        </w:rPr>
        <w:t>osób, pozostających we wspólnym gospodarstwie domowym</w:t>
      </w:r>
      <w:r w:rsidR="00815378">
        <w:rPr>
          <w:b/>
          <w:bCs/>
          <w:sz w:val="24"/>
          <w:szCs w:val="24"/>
        </w:rPr>
        <w:t>.</w:t>
      </w:r>
    </w:p>
    <w:p w:rsidR="001509A5" w:rsidRPr="006D2795" w:rsidRDefault="001509A5" w:rsidP="001509A5">
      <w:pPr>
        <w:pStyle w:val="Akapitzlist"/>
        <w:spacing w:line="300" w:lineRule="exact"/>
        <w:ind w:left="284"/>
        <w:jc w:val="both"/>
        <w:rPr>
          <w:sz w:val="24"/>
          <w:szCs w:val="24"/>
        </w:rPr>
      </w:pPr>
    </w:p>
    <w:p w:rsidR="001E05D4" w:rsidRDefault="001E05D4" w:rsidP="001E05D4">
      <w:pPr>
        <w:spacing w:line="300" w:lineRule="exact"/>
        <w:ind w:left="360" w:hanging="360"/>
        <w:jc w:val="both"/>
        <w:rPr>
          <w:i/>
          <w:sz w:val="24"/>
        </w:rPr>
      </w:pPr>
      <w:r>
        <w:rPr>
          <w:b/>
          <w:sz w:val="24"/>
        </w:rPr>
        <w:t xml:space="preserve">3. Pożądana forma świadczenia pomocy materialnej (inna niż pieniężna): </w:t>
      </w:r>
      <w:r>
        <w:rPr>
          <w:sz w:val="24"/>
          <w:vertAlign w:val="subscript"/>
        </w:rPr>
        <w:t xml:space="preserve">całkowite lub częściowe pokrycie kosztów udziału w zajęciach edukacyjnych, czyli refundacja zakupu podręczników, przyborów szkolnych, stroju sportowego, dofinansowanie kosztów dojazdu do szkoły lub dofinansowanie czesnego; pomoc rzeczowa </w:t>
      </w:r>
      <w:r>
        <w:rPr>
          <w:i/>
          <w:sz w:val="24"/>
          <w:vertAlign w:val="subscript"/>
        </w:rPr>
        <w:t>(należy wskazać formy określone przez radę gminy w regulaminie)</w:t>
      </w:r>
      <w:r>
        <w:rPr>
          <w:i/>
          <w:sz w:val="24"/>
        </w:rPr>
        <w:t>:</w:t>
      </w:r>
    </w:p>
    <w:p w:rsidR="001E05D4" w:rsidRDefault="001E05D4" w:rsidP="001E05D4">
      <w:pPr>
        <w:spacing w:line="300" w:lineRule="exact"/>
        <w:jc w:val="both"/>
        <w:rPr>
          <w:sz w:val="24"/>
        </w:rPr>
      </w:pPr>
      <w:r>
        <w:rPr>
          <w:sz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E05D4" w:rsidRDefault="001E05D4" w:rsidP="001E05D4">
      <w:pPr>
        <w:spacing w:line="300" w:lineRule="exact"/>
        <w:jc w:val="both"/>
        <w:rPr>
          <w:sz w:val="24"/>
          <w:u w:val="single"/>
        </w:rPr>
      </w:pPr>
    </w:p>
    <w:p w:rsidR="00DA26ED" w:rsidRDefault="00DA26ED" w:rsidP="00D519C2">
      <w:pPr>
        <w:jc w:val="both"/>
        <w:rPr>
          <w:rFonts w:cs="Arial"/>
          <w:b/>
          <w:sz w:val="24"/>
          <w:szCs w:val="24"/>
        </w:rPr>
      </w:pPr>
      <w:r w:rsidRPr="001E4436">
        <w:rPr>
          <w:rFonts w:cs="Arial"/>
          <w:b/>
          <w:sz w:val="24"/>
          <w:szCs w:val="24"/>
        </w:rPr>
        <w:t>Oświadczenia:</w:t>
      </w:r>
    </w:p>
    <w:p w:rsidR="00331D95" w:rsidRDefault="00331D95" w:rsidP="00D519C2">
      <w:pPr>
        <w:jc w:val="both"/>
        <w:rPr>
          <w:rFonts w:cs="Arial"/>
          <w:bCs/>
          <w:sz w:val="24"/>
          <w:szCs w:val="24"/>
        </w:rPr>
      </w:pPr>
    </w:p>
    <w:p w:rsidR="00331D95" w:rsidRPr="001509A5" w:rsidRDefault="00DA26ED" w:rsidP="00D519C2">
      <w:pPr>
        <w:pStyle w:val="Akapitzlist"/>
        <w:numPr>
          <w:ilvl w:val="0"/>
          <w:numId w:val="8"/>
        </w:numPr>
        <w:ind w:left="284" w:hanging="284"/>
        <w:jc w:val="both"/>
        <w:rPr>
          <w:rFonts w:cs="Arial"/>
          <w:bCs/>
          <w:sz w:val="22"/>
          <w:szCs w:val="22"/>
        </w:rPr>
      </w:pPr>
      <w:r w:rsidRPr="001509A5">
        <w:rPr>
          <w:rFonts w:cs="Arial"/>
          <w:sz w:val="22"/>
          <w:szCs w:val="22"/>
        </w:rPr>
        <w:t>Oświadczam, że zostałem(łam) pouczony(na) o odpowiedzialności karnej za składanie nieprawdziwych danych zgodnie z</w:t>
      </w:r>
      <w:r w:rsidR="00B8445C" w:rsidRPr="001509A5">
        <w:rPr>
          <w:rFonts w:cs="Arial"/>
          <w:sz w:val="22"/>
          <w:szCs w:val="22"/>
        </w:rPr>
        <w:t xml:space="preserve"> </w:t>
      </w:r>
      <w:r w:rsidRPr="001509A5">
        <w:rPr>
          <w:rFonts w:cs="Arial"/>
          <w:sz w:val="22"/>
          <w:szCs w:val="22"/>
        </w:rPr>
        <w:t>art.</w:t>
      </w:r>
      <w:r w:rsidR="00B8445C" w:rsidRPr="001509A5">
        <w:rPr>
          <w:rFonts w:cs="Arial"/>
          <w:sz w:val="22"/>
          <w:szCs w:val="22"/>
        </w:rPr>
        <w:t xml:space="preserve"> </w:t>
      </w:r>
      <w:r w:rsidRPr="001509A5">
        <w:rPr>
          <w:rFonts w:cs="Arial"/>
          <w:sz w:val="22"/>
          <w:szCs w:val="22"/>
        </w:rPr>
        <w:t xml:space="preserve">233 ustawy z dnia 6 czerwca 1997 r. </w:t>
      </w:r>
      <w:r w:rsidR="00D519C2" w:rsidRPr="001509A5">
        <w:rPr>
          <w:rFonts w:cs="Arial"/>
          <w:sz w:val="22"/>
          <w:szCs w:val="22"/>
        </w:rPr>
        <w:t xml:space="preserve"> </w:t>
      </w:r>
      <w:r w:rsidRPr="001509A5">
        <w:rPr>
          <w:rFonts w:cs="Arial"/>
          <w:sz w:val="22"/>
          <w:szCs w:val="22"/>
        </w:rPr>
        <w:t>Kodeks Karny</w:t>
      </w:r>
      <w:r w:rsidR="00B8445C" w:rsidRPr="001509A5">
        <w:rPr>
          <w:rFonts w:cs="Arial"/>
          <w:sz w:val="22"/>
          <w:szCs w:val="22"/>
        </w:rPr>
        <w:t xml:space="preserve"> (Dz. U. z 2017 r. poz. 2204 z </w:t>
      </w:r>
      <w:proofErr w:type="spellStart"/>
      <w:r w:rsidR="00B8445C" w:rsidRPr="001509A5">
        <w:rPr>
          <w:rFonts w:cs="Arial"/>
          <w:sz w:val="22"/>
          <w:szCs w:val="22"/>
        </w:rPr>
        <w:t>późn</w:t>
      </w:r>
      <w:proofErr w:type="spellEnd"/>
      <w:r w:rsidR="00B8445C" w:rsidRPr="001509A5">
        <w:rPr>
          <w:rFonts w:cs="Arial"/>
          <w:sz w:val="22"/>
          <w:szCs w:val="22"/>
        </w:rPr>
        <w:t>. zm.)</w:t>
      </w:r>
      <w:r w:rsidRPr="001509A5">
        <w:rPr>
          <w:rFonts w:cs="Arial"/>
          <w:sz w:val="22"/>
          <w:szCs w:val="22"/>
        </w:rPr>
        <w:t>.</w:t>
      </w:r>
    </w:p>
    <w:p w:rsidR="00DA26ED" w:rsidRPr="001509A5" w:rsidRDefault="00DA26ED" w:rsidP="00331D95">
      <w:pPr>
        <w:pStyle w:val="Akapitzlist"/>
        <w:numPr>
          <w:ilvl w:val="0"/>
          <w:numId w:val="8"/>
        </w:numPr>
        <w:ind w:left="284" w:hanging="284"/>
        <w:jc w:val="both"/>
        <w:rPr>
          <w:rFonts w:cs="Arial"/>
          <w:bCs/>
          <w:sz w:val="22"/>
          <w:szCs w:val="22"/>
        </w:rPr>
      </w:pPr>
      <w:r w:rsidRPr="001509A5">
        <w:rPr>
          <w:rFonts w:cs="Arial"/>
          <w:sz w:val="22"/>
          <w:szCs w:val="22"/>
        </w:rPr>
        <w:t>Oświadczam, że przedstawione wyżej dane są zgodne ze stanem faktycznym.</w:t>
      </w:r>
    </w:p>
    <w:p w:rsidR="00DA26ED" w:rsidRPr="001509A5" w:rsidRDefault="00331D95" w:rsidP="001509A5">
      <w:pPr>
        <w:pStyle w:val="Akapitzlist"/>
        <w:numPr>
          <w:ilvl w:val="0"/>
          <w:numId w:val="8"/>
        </w:numPr>
        <w:ind w:left="284" w:hanging="284"/>
        <w:jc w:val="both"/>
        <w:rPr>
          <w:rFonts w:cs="Arial"/>
          <w:bCs/>
          <w:sz w:val="22"/>
          <w:szCs w:val="22"/>
        </w:rPr>
      </w:pPr>
      <w:r w:rsidRPr="001509A5">
        <w:rPr>
          <w:rFonts w:cs="Arial"/>
          <w:sz w:val="22"/>
          <w:szCs w:val="22"/>
        </w:rPr>
        <w:t>Oświadczam, że z</w:t>
      </w:r>
      <w:r w:rsidR="00DA26ED" w:rsidRPr="001509A5">
        <w:rPr>
          <w:rFonts w:cs="Arial"/>
          <w:sz w:val="22"/>
          <w:szCs w:val="22"/>
        </w:rPr>
        <w:t>apoznałem(</w:t>
      </w:r>
      <w:proofErr w:type="spellStart"/>
      <w:r w:rsidR="00DA26ED" w:rsidRPr="001509A5">
        <w:rPr>
          <w:rFonts w:cs="Arial"/>
          <w:sz w:val="22"/>
          <w:szCs w:val="22"/>
        </w:rPr>
        <w:t>am</w:t>
      </w:r>
      <w:proofErr w:type="spellEnd"/>
      <w:r w:rsidR="00DA26ED" w:rsidRPr="001509A5">
        <w:rPr>
          <w:rFonts w:cs="Arial"/>
          <w:sz w:val="22"/>
          <w:szCs w:val="22"/>
        </w:rPr>
        <w:t>) się z warunkami uprawniającymi do korzystania ze stypendium szkolnego</w:t>
      </w:r>
      <w:r w:rsidR="001509A5" w:rsidRPr="001509A5">
        <w:rPr>
          <w:rFonts w:cs="Arial"/>
          <w:sz w:val="22"/>
          <w:szCs w:val="22"/>
        </w:rPr>
        <w:t>/zasiłku szkolnego</w:t>
      </w:r>
      <w:r w:rsidR="00DA26ED" w:rsidRPr="001509A5">
        <w:rPr>
          <w:rFonts w:cs="Arial"/>
          <w:sz w:val="22"/>
          <w:szCs w:val="22"/>
        </w:rPr>
        <w:t>.</w:t>
      </w:r>
    </w:p>
    <w:p w:rsidR="00DA26ED" w:rsidRPr="001509A5" w:rsidRDefault="00DA26ED" w:rsidP="00D519C2">
      <w:pPr>
        <w:pStyle w:val="Akapitzlist"/>
        <w:numPr>
          <w:ilvl w:val="0"/>
          <w:numId w:val="8"/>
        </w:numPr>
        <w:ind w:left="284" w:hanging="284"/>
        <w:jc w:val="both"/>
        <w:rPr>
          <w:rFonts w:cs="Arial"/>
          <w:bCs/>
          <w:sz w:val="22"/>
          <w:szCs w:val="22"/>
        </w:rPr>
      </w:pPr>
      <w:r w:rsidRPr="001509A5">
        <w:rPr>
          <w:rFonts w:cs="Arial"/>
          <w:sz w:val="22"/>
          <w:szCs w:val="22"/>
        </w:rPr>
        <w:t>Zobowiązuję się zgodnie z art.</w:t>
      </w:r>
      <w:r w:rsidR="00331D95" w:rsidRPr="001509A5">
        <w:rPr>
          <w:rFonts w:cs="Arial"/>
          <w:sz w:val="22"/>
          <w:szCs w:val="22"/>
        </w:rPr>
        <w:t xml:space="preserve"> </w:t>
      </w:r>
      <w:r w:rsidRPr="001509A5">
        <w:rPr>
          <w:rFonts w:cs="Arial"/>
          <w:sz w:val="22"/>
          <w:szCs w:val="22"/>
        </w:rPr>
        <w:t xml:space="preserve">90 </w:t>
      </w:r>
      <w:r w:rsidR="00331D95" w:rsidRPr="001509A5">
        <w:rPr>
          <w:rFonts w:cs="Arial"/>
          <w:sz w:val="22"/>
          <w:szCs w:val="22"/>
        </w:rPr>
        <w:t xml:space="preserve">ust. 1 </w:t>
      </w:r>
      <w:r w:rsidRPr="001509A5">
        <w:rPr>
          <w:rFonts w:cs="Arial"/>
          <w:sz w:val="22"/>
          <w:szCs w:val="22"/>
        </w:rPr>
        <w:t>u</w:t>
      </w:r>
      <w:r w:rsidR="00B8445C" w:rsidRPr="001509A5">
        <w:rPr>
          <w:rFonts w:cs="Arial"/>
          <w:sz w:val="22"/>
          <w:szCs w:val="22"/>
        </w:rPr>
        <w:t xml:space="preserve">stawy z dnia 7 września 1991 r. </w:t>
      </w:r>
      <w:r w:rsidRPr="001509A5">
        <w:rPr>
          <w:rFonts w:cs="Arial"/>
          <w:sz w:val="22"/>
          <w:szCs w:val="22"/>
        </w:rPr>
        <w:t>o systemie oświaty (</w:t>
      </w:r>
      <w:r w:rsidR="00B8445C" w:rsidRPr="001509A5">
        <w:rPr>
          <w:sz w:val="22"/>
          <w:szCs w:val="22"/>
        </w:rPr>
        <w:t>Dz. U. z 2018 r. poz. 1457</w:t>
      </w:r>
      <w:r w:rsidR="00B8445C" w:rsidRPr="001509A5">
        <w:rPr>
          <w:rFonts w:cs="Arial"/>
          <w:sz w:val="22"/>
          <w:szCs w:val="22"/>
        </w:rPr>
        <w:t xml:space="preserve">) niezwłocznie informować </w:t>
      </w:r>
      <w:r w:rsidRPr="001509A5">
        <w:rPr>
          <w:rFonts w:cs="Arial"/>
          <w:sz w:val="22"/>
          <w:szCs w:val="22"/>
        </w:rPr>
        <w:t>organ przyznający stypendium o</w:t>
      </w:r>
      <w:r w:rsidR="001509A5">
        <w:rPr>
          <w:rFonts w:cs="Arial"/>
          <w:sz w:val="22"/>
          <w:szCs w:val="22"/>
        </w:rPr>
        <w:t> </w:t>
      </w:r>
      <w:r w:rsidRPr="001509A5">
        <w:rPr>
          <w:rFonts w:cs="Arial"/>
          <w:sz w:val="22"/>
          <w:szCs w:val="22"/>
        </w:rPr>
        <w:t>wszelkich zmianach okoliczności oraz o ustaniu prz</w:t>
      </w:r>
      <w:r w:rsidR="00BA08AF" w:rsidRPr="001509A5">
        <w:rPr>
          <w:rFonts w:cs="Arial"/>
          <w:sz w:val="22"/>
          <w:szCs w:val="22"/>
        </w:rPr>
        <w:t>y</w:t>
      </w:r>
      <w:r w:rsidRPr="001509A5">
        <w:rPr>
          <w:rFonts w:cs="Arial"/>
          <w:sz w:val="22"/>
          <w:szCs w:val="22"/>
        </w:rPr>
        <w:t>czyn będących podstawą przyznania na mój wniosek stypendium szkolnego.</w:t>
      </w:r>
    </w:p>
    <w:p w:rsidR="00331D95" w:rsidRPr="001509A5" w:rsidRDefault="001509A5" w:rsidP="00331D95">
      <w:pPr>
        <w:pStyle w:val="Akapitzlist"/>
        <w:numPr>
          <w:ilvl w:val="0"/>
          <w:numId w:val="5"/>
        </w:numPr>
        <w:ind w:left="284" w:hanging="284"/>
        <w:jc w:val="both"/>
        <w:rPr>
          <w:rFonts w:cs="Arial"/>
          <w:sz w:val="22"/>
          <w:szCs w:val="22"/>
        </w:rPr>
      </w:pPr>
      <w:r w:rsidRPr="001509A5">
        <w:rPr>
          <w:rFonts w:cs="Arial"/>
          <w:sz w:val="22"/>
          <w:szCs w:val="22"/>
        </w:rPr>
        <w:t>Z</w:t>
      </w:r>
      <w:r w:rsidR="00331D95" w:rsidRPr="001509A5">
        <w:rPr>
          <w:rFonts w:cs="Arial"/>
          <w:sz w:val="22"/>
          <w:szCs w:val="22"/>
        </w:rPr>
        <w:t>ostałem poinformowany, iż należności z tytułu nienależnie pobranego stypendium szkolnego podlegają ściągnięciu w trybie przepisów o postępowaniu egzekucyjnym w</w:t>
      </w:r>
      <w:r>
        <w:rPr>
          <w:rFonts w:cs="Arial"/>
          <w:sz w:val="22"/>
          <w:szCs w:val="22"/>
        </w:rPr>
        <w:t> </w:t>
      </w:r>
      <w:r w:rsidR="00331D95" w:rsidRPr="001509A5">
        <w:rPr>
          <w:rFonts w:cs="Arial"/>
          <w:sz w:val="22"/>
          <w:szCs w:val="22"/>
        </w:rPr>
        <w:t>administracji art. 90 ust. 5 ustawy z dnia 7 września 1991 r. o systemie oświaty (</w:t>
      </w:r>
      <w:r w:rsidR="00331D95" w:rsidRPr="001509A5">
        <w:rPr>
          <w:sz w:val="22"/>
          <w:szCs w:val="22"/>
        </w:rPr>
        <w:t>Dz. U. z</w:t>
      </w:r>
      <w:r>
        <w:rPr>
          <w:sz w:val="22"/>
          <w:szCs w:val="22"/>
        </w:rPr>
        <w:t> </w:t>
      </w:r>
      <w:r w:rsidR="00331D95" w:rsidRPr="001509A5">
        <w:rPr>
          <w:sz w:val="22"/>
          <w:szCs w:val="22"/>
        </w:rPr>
        <w:t>2018 r. poz. 1457</w:t>
      </w:r>
      <w:r w:rsidR="00815378">
        <w:rPr>
          <w:sz w:val="22"/>
          <w:szCs w:val="22"/>
        </w:rPr>
        <w:t xml:space="preserve"> z </w:t>
      </w:r>
      <w:proofErr w:type="spellStart"/>
      <w:r w:rsidR="00815378">
        <w:rPr>
          <w:sz w:val="22"/>
          <w:szCs w:val="22"/>
        </w:rPr>
        <w:t>późn</w:t>
      </w:r>
      <w:proofErr w:type="spellEnd"/>
      <w:r w:rsidR="00815378">
        <w:rPr>
          <w:sz w:val="22"/>
          <w:szCs w:val="22"/>
        </w:rPr>
        <w:t>. zm.</w:t>
      </w:r>
      <w:r w:rsidR="00331D95" w:rsidRPr="001509A5">
        <w:rPr>
          <w:rFonts w:cs="Arial"/>
          <w:sz w:val="22"/>
          <w:szCs w:val="22"/>
        </w:rPr>
        <w:t>).</w:t>
      </w:r>
    </w:p>
    <w:p w:rsidR="00DA26ED" w:rsidRPr="001509A5" w:rsidRDefault="00DA26ED" w:rsidP="001509A5">
      <w:pPr>
        <w:pStyle w:val="Akapitzlist"/>
        <w:numPr>
          <w:ilvl w:val="0"/>
          <w:numId w:val="5"/>
        </w:numPr>
        <w:ind w:left="284" w:hanging="284"/>
        <w:jc w:val="both"/>
        <w:rPr>
          <w:rFonts w:cs="Arial"/>
          <w:sz w:val="22"/>
          <w:szCs w:val="22"/>
        </w:rPr>
      </w:pPr>
      <w:r w:rsidRPr="001509A5">
        <w:rPr>
          <w:rFonts w:cs="Arial"/>
          <w:sz w:val="22"/>
          <w:szCs w:val="22"/>
        </w:rPr>
        <w:t>W przypadku przyznania stypendium, wyrażam zgodę na zmianę decyzji</w:t>
      </w:r>
      <w:r w:rsidR="00BF7F0C" w:rsidRPr="001509A5">
        <w:rPr>
          <w:rFonts w:cs="Arial"/>
          <w:sz w:val="22"/>
          <w:szCs w:val="22"/>
        </w:rPr>
        <w:t xml:space="preserve"> </w:t>
      </w:r>
      <w:r w:rsidRPr="001509A5">
        <w:rPr>
          <w:rFonts w:cs="Arial"/>
          <w:sz w:val="22"/>
          <w:szCs w:val="22"/>
        </w:rPr>
        <w:t>w sprawie przyznania st</w:t>
      </w:r>
      <w:r w:rsidR="001E4436" w:rsidRPr="001509A5">
        <w:rPr>
          <w:rFonts w:cs="Arial"/>
          <w:sz w:val="22"/>
          <w:szCs w:val="22"/>
        </w:rPr>
        <w:t xml:space="preserve">ypendium szkolnego uczniowi </w:t>
      </w:r>
      <w:r w:rsidRPr="001509A5">
        <w:rPr>
          <w:rFonts w:cs="Arial"/>
          <w:sz w:val="22"/>
          <w:szCs w:val="22"/>
        </w:rPr>
        <w:t xml:space="preserve"> w zakresie wysokości i okresu przyznania stypendium w całym roku szkolnym </w:t>
      </w:r>
      <w:r w:rsidR="00331D95" w:rsidRPr="001509A5">
        <w:rPr>
          <w:rFonts w:cs="Arial"/>
          <w:sz w:val="22"/>
          <w:szCs w:val="22"/>
        </w:rPr>
        <w:t>2019/2020</w:t>
      </w:r>
      <w:r w:rsidRPr="001509A5">
        <w:rPr>
          <w:rFonts w:cs="Arial"/>
          <w:sz w:val="22"/>
          <w:szCs w:val="22"/>
        </w:rPr>
        <w:t>.</w:t>
      </w:r>
    </w:p>
    <w:p w:rsidR="001E4436" w:rsidRPr="001509A5" w:rsidRDefault="00CD060E" w:rsidP="001509A5">
      <w:pPr>
        <w:pStyle w:val="Akapitzlist"/>
        <w:numPr>
          <w:ilvl w:val="0"/>
          <w:numId w:val="5"/>
        </w:numPr>
        <w:ind w:left="284" w:hanging="284"/>
        <w:jc w:val="both"/>
        <w:rPr>
          <w:rFonts w:cs="Arial"/>
          <w:sz w:val="24"/>
          <w:szCs w:val="24"/>
        </w:rPr>
      </w:pPr>
      <w:r w:rsidRPr="001509A5">
        <w:rPr>
          <w:rFonts w:cs="Arial"/>
          <w:sz w:val="22"/>
          <w:szCs w:val="22"/>
        </w:rPr>
        <w:t xml:space="preserve">Wyrażam zgodę na </w:t>
      </w:r>
      <w:r w:rsidR="001E4436" w:rsidRPr="001509A5">
        <w:rPr>
          <w:rFonts w:cs="Arial"/>
          <w:sz w:val="22"/>
          <w:szCs w:val="22"/>
        </w:rPr>
        <w:t>przetwarz</w:t>
      </w:r>
      <w:r w:rsidRPr="001509A5">
        <w:rPr>
          <w:rFonts w:cs="Arial"/>
          <w:sz w:val="22"/>
          <w:szCs w:val="22"/>
        </w:rPr>
        <w:t xml:space="preserve">anie danych osobowych zgodnie </w:t>
      </w:r>
      <w:r w:rsidR="00665E1B" w:rsidRPr="001509A5">
        <w:rPr>
          <w:rFonts w:cs="Arial"/>
          <w:sz w:val="22"/>
          <w:szCs w:val="22"/>
        </w:rPr>
        <w:t>z </w:t>
      </w:r>
      <w:r w:rsidR="001E4436" w:rsidRPr="001509A5">
        <w:rPr>
          <w:rFonts w:cs="Arial"/>
          <w:sz w:val="22"/>
          <w:szCs w:val="22"/>
        </w:rPr>
        <w:t>Rozporządzeni</w:t>
      </w:r>
      <w:r w:rsidRPr="001509A5">
        <w:rPr>
          <w:rFonts w:cs="Arial"/>
          <w:sz w:val="22"/>
          <w:szCs w:val="22"/>
        </w:rPr>
        <w:t xml:space="preserve">em Parlamentu Europejskiego </w:t>
      </w:r>
      <w:r w:rsidR="00665E1B" w:rsidRPr="001509A5">
        <w:rPr>
          <w:rFonts w:cs="Arial"/>
          <w:sz w:val="22"/>
          <w:szCs w:val="22"/>
        </w:rPr>
        <w:t>i Rady (UE) 2016/679 z dnia 27 </w:t>
      </w:r>
      <w:r w:rsidR="001E4436" w:rsidRPr="001509A5">
        <w:rPr>
          <w:rFonts w:cs="Arial"/>
          <w:sz w:val="22"/>
          <w:szCs w:val="22"/>
        </w:rPr>
        <w:t>kwietnia 2016 r. w sprawie</w:t>
      </w:r>
      <w:r w:rsidRPr="001509A5">
        <w:rPr>
          <w:rFonts w:cs="Arial"/>
          <w:sz w:val="22"/>
          <w:szCs w:val="22"/>
        </w:rPr>
        <w:t xml:space="preserve"> ochrony osób </w:t>
      </w:r>
      <w:r w:rsidR="001E4436" w:rsidRPr="001509A5">
        <w:rPr>
          <w:rFonts w:cs="Arial"/>
          <w:sz w:val="22"/>
          <w:szCs w:val="22"/>
        </w:rPr>
        <w:t xml:space="preserve">fizycznych w </w:t>
      </w:r>
      <w:r w:rsidRPr="001509A5">
        <w:rPr>
          <w:rFonts w:cs="Arial"/>
          <w:sz w:val="22"/>
          <w:szCs w:val="22"/>
        </w:rPr>
        <w:t xml:space="preserve">związku z przetwarzaniem danych osobowych i w sprawie </w:t>
      </w:r>
      <w:r w:rsidR="001E4436" w:rsidRPr="001509A5">
        <w:rPr>
          <w:rFonts w:cs="Arial"/>
          <w:sz w:val="22"/>
          <w:szCs w:val="22"/>
        </w:rPr>
        <w:t>swobodnego przepływu takich danych oraz uchylenia dyrektywy 95/46/WE,  w celu przyznania i wypłaty pomocy materialnej.</w:t>
      </w:r>
    </w:p>
    <w:p w:rsidR="00665E1B" w:rsidRPr="00CD060E" w:rsidRDefault="00665E1B" w:rsidP="00D519C2">
      <w:pPr>
        <w:pStyle w:val="Tekstpodstawowy"/>
        <w:spacing w:after="0"/>
        <w:ind w:firstLine="708"/>
        <w:jc w:val="both"/>
        <w:rPr>
          <w:rFonts w:cs="Arial"/>
          <w:color w:val="FF0000"/>
          <w:sz w:val="24"/>
          <w:szCs w:val="24"/>
        </w:rPr>
      </w:pPr>
    </w:p>
    <w:p w:rsidR="00DA26ED" w:rsidRPr="00DA26ED" w:rsidRDefault="00DA26ED" w:rsidP="00D519C2">
      <w:pPr>
        <w:ind w:left="720"/>
        <w:jc w:val="both"/>
        <w:rPr>
          <w:rFonts w:cs="Arial"/>
          <w:b/>
          <w:sz w:val="24"/>
          <w:szCs w:val="24"/>
        </w:rPr>
      </w:pPr>
    </w:p>
    <w:p w:rsidR="00DA26ED" w:rsidRPr="00DA26ED" w:rsidRDefault="00DA26ED" w:rsidP="00D519C2">
      <w:pPr>
        <w:jc w:val="both"/>
        <w:rPr>
          <w:rFonts w:cs="Arial"/>
          <w:sz w:val="28"/>
          <w:szCs w:val="28"/>
        </w:rPr>
      </w:pPr>
      <w:r w:rsidRPr="00DA26ED">
        <w:rPr>
          <w:rFonts w:cs="Arial"/>
          <w:sz w:val="28"/>
          <w:szCs w:val="28"/>
        </w:rPr>
        <w:t>...............................</w:t>
      </w:r>
      <w:r w:rsidR="00665E1B">
        <w:rPr>
          <w:rFonts w:cs="Arial"/>
          <w:sz w:val="28"/>
          <w:szCs w:val="28"/>
        </w:rPr>
        <w:t xml:space="preserve">                                     </w:t>
      </w:r>
      <w:r w:rsidR="001509A5">
        <w:rPr>
          <w:rFonts w:cs="Arial"/>
          <w:sz w:val="28"/>
          <w:szCs w:val="28"/>
        </w:rPr>
        <w:t xml:space="preserve">   </w:t>
      </w:r>
      <w:r w:rsidR="00665E1B">
        <w:rPr>
          <w:rFonts w:cs="Arial"/>
          <w:sz w:val="28"/>
          <w:szCs w:val="28"/>
        </w:rPr>
        <w:t xml:space="preserve"> ….</w:t>
      </w:r>
      <w:r w:rsidRPr="00DA26ED">
        <w:rPr>
          <w:rFonts w:cs="Arial"/>
          <w:sz w:val="28"/>
          <w:szCs w:val="28"/>
        </w:rPr>
        <w:t>........</w:t>
      </w:r>
      <w:r w:rsidR="005D5579">
        <w:rPr>
          <w:rFonts w:cs="Arial"/>
          <w:sz w:val="28"/>
          <w:szCs w:val="28"/>
        </w:rPr>
        <w:t>.....</w:t>
      </w:r>
      <w:r w:rsidR="00665E1B">
        <w:rPr>
          <w:rFonts w:cs="Arial"/>
          <w:sz w:val="28"/>
          <w:szCs w:val="28"/>
        </w:rPr>
        <w:t>...........................</w:t>
      </w:r>
    </w:p>
    <w:p w:rsidR="00DA26ED" w:rsidRDefault="00665E1B" w:rsidP="00D519C2">
      <w:pPr>
        <w:jc w:val="both"/>
        <w:rPr>
          <w:rFonts w:cs="Arial"/>
          <w:sz w:val="20"/>
        </w:rPr>
      </w:pPr>
      <w:r>
        <w:rPr>
          <w:rFonts w:cs="Arial"/>
          <w:sz w:val="20"/>
        </w:rPr>
        <w:t>(miejscowość, data)                                                                   (podpis osoby składającej oświadczenie)</w:t>
      </w:r>
    </w:p>
    <w:p w:rsidR="00665E1B" w:rsidRDefault="00665E1B" w:rsidP="00D519C2">
      <w:pPr>
        <w:jc w:val="both"/>
        <w:rPr>
          <w:rFonts w:cs="Arial"/>
          <w:sz w:val="20"/>
        </w:rPr>
      </w:pPr>
    </w:p>
    <w:p w:rsidR="00F167F8" w:rsidRDefault="00F167F8" w:rsidP="00D519C2">
      <w:pPr>
        <w:jc w:val="both"/>
        <w:rPr>
          <w:rFonts w:cs="Arial"/>
          <w:sz w:val="20"/>
        </w:rPr>
      </w:pPr>
    </w:p>
    <w:p w:rsidR="001509A5" w:rsidRPr="00644976" w:rsidRDefault="001509A5" w:rsidP="001509A5">
      <w:pPr>
        <w:spacing w:line="360" w:lineRule="exact"/>
        <w:jc w:val="both"/>
        <w:rPr>
          <w:b/>
          <w:sz w:val="20"/>
        </w:rPr>
      </w:pPr>
      <w:r w:rsidRPr="00644976">
        <w:rPr>
          <w:b/>
          <w:sz w:val="20"/>
        </w:rPr>
        <w:t>Instrukcja :</w:t>
      </w:r>
    </w:p>
    <w:p w:rsidR="001509A5" w:rsidRPr="00644976" w:rsidRDefault="001509A5" w:rsidP="001509A5">
      <w:pPr>
        <w:ind w:left="360"/>
        <w:jc w:val="both"/>
        <w:rPr>
          <w:sz w:val="20"/>
        </w:rPr>
      </w:pPr>
    </w:p>
    <w:p w:rsidR="001509A5" w:rsidRDefault="001509A5" w:rsidP="001509A5">
      <w:pPr>
        <w:jc w:val="both"/>
        <w:rPr>
          <w:rFonts w:cs="Arial"/>
          <w:b/>
          <w:sz w:val="20"/>
        </w:rPr>
      </w:pPr>
      <w:r w:rsidRPr="00644976">
        <w:rPr>
          <w:rFonts w:cs="Arial"/>
          <w:b/>
          <w:sz w:val="20"/>
        </w:rPr>
        <w:t>Do wniosku</w:t>
      </w:r>
      <w:r>
        <w:rPr>
          <w:rFonts w:cs="Arial"/>
          <w:b/>
          <w:sz w:val="20"/>
        </w:rPr>
        <w:t xml:space="preserve"> należy dołączyć</w:t>
      </w:r>
      <w:r w:rsidRPr="00644976">
        <w:rPr>
          <w:rFonts w:cs="Arial"/>
          <w:b/>
          <w:sz w:val="20"/>
        </w:rPr>
        <w:t>:</w:t>
      </w:r>
    </w:p>
    <w:p w:rsidR="001509A5" w:rsidRPr="00665E1B" w:rsidRDefault="001509A5" w:rsidP="001509A5">
      <w:pPr>
        <w:numPr>
          <w:ilvl w:val="0"/>
          <w:numId w:val="3"/>
        </w:numPr>
        <w:ind w:left="284" w:hanging="284"/>
        <w:jc w:val="both"/>
        <w:rPr>
          <w:rFonts w:cs="Arial"/>
          <w:b/>
          <w:sz w:val="20"/>
        </w:rPr>
      </w:pPr>
      <w:r w:rsidRPr="00CD060E">
        <w:rPr>
          <w:rFonts w:cs="Arial"/>
          <w:sz w:val="20"/>
        </w:rPr>
        <w:t xml:space="preserve">zaświadczenie o wysokości dochodów członków rodziny pozostających we </w:t>
      </w:r>
      <w:r w:rsidRPr="00665E1B">
        <w:rPr>
          <w:rFonts w:cs="Arial"/>
          <w:sz w:val="20"/>
        </w:rPr>
        <w:t>wspólnym gospodarstwie domowym ucznia z ostatniego miesiąca poprzedzającego miesiąc złożenia wniosku,</w:t>
      </w:r>
    </w:p>
    <w:p w:rsidR="001509A5" w:rsidRPr="00665E1B" w:rsidRDefault="001509A5" w:rsidP="001509A5">
      <w:pPr>
        <w:numPr>
          <w:ilvl w:val="0"/>
          <w:numId w:val="3"/>
        </w:numPr>
        <w:ind w:left="284" w:hanging="284"/>
        <w:jc w:val="both"/>
        <w:rPr>
          <w:rFonts w:cs="Arial"/>
          <w:sz w:val="20"/>
        </w:rPr>
      </w:pPr>
      <w:r w:rsidRPr="00CD060E">
        <w:rPr>
          <w:sz w:val="20"/>
        </w:rPr>
        <w:t>zaświadczenie o dochodzie z działalności gospodarczej wydane przez naczelnika właściwego urzędu skarbowego w trybie art. 8 ust. 7 i 8 ustawy o pomocy społecznej; odcinki rent, emerytur,     alimentów; zaświadczenia z zakładów pracy; zaświadczenia o wielkości gospodarstwa rolnego (nakaz podatkowy za br.) i inne: oświadczenie o wysokości dochodu osoby prowadzącej działalność gospodarczą – opodatkowanej w formie ryczałtu.</w:t>
      </w:r>
    </w:p>
    <w:p w:rsidR="001509A5" w:rsidRDefault="001509A5" w:rsidP="001509A5">
      <w:pPr>
        <w:numPr>
          <w:ilvl w:val="0"/>
          <w:numId w:val="3"/>
        </w:numPr>
        <w:ind w:left="284" w:hanging="284"/>
        <w:jc w:val="both"/>
        <w:rPr>
          <w:rFonts w:cs="Arial"/>
          <w:sz w:val="20"/>
        </w:rPr>
      </w:pPr>
      <w:r w:rsidRPr="00665E1B">
        <w:rPr>
          <w:rFonts w:cs="Arial"/>
          <w:sz w:val="20"/>
        </w:rPr>
        <w:lastRenderedPageBreak/>
        <w:t>zaświadczenie o wysokości dochodów w przypadku korzystania ze świadczeń pomocy        społecznej,</w:t>
      </w:r>
    </w:p>
    <w:p w:rsidR="001509A5" w:rsidRDefault="001509A5" w:rsidP="001509A5">
      <w:pPr>
        <w:numPr>
          <w:ilvl w:val="0"/>
          <w:numId w:val="3"/>
        </w:numPr>
        <w:ind w:left="284" w:hanging="284"/>
        <w:jc w:val="both"/>
        <w:rPr>
          <w:rFonts w:cs="Arial"/>
          <w:sz w:val="20"/>
        </w:rPr>
      </w:pPr>
      <w:r w:rsidRPr="00665E1B">
        <w:rPr>
          <w:rFonts w:cs="Arial"/>
          <w:sz w:val="20"/>
        </w:rPr>
        <w:t>zaświadczenie z Powiatowego Urzędu Pracy o zarejestrowaniu jako osoba bezrobotna,</w:t>
      </w:r>
    </w:p>
    <w:p w:rsidR="00815378" w:rsidRDefault="001509A5" w:rsidP="001509A5">
      <w:pPr>
        <w:numPr>
          <w:ilvl w:val="0"/>
          <w:numId w:val="3"/>
        </w:numPr>
        <w:ind w:left="284" w:hanging="284"/>
        <w:jc w:val="both"/>
        <w:rPr>
          <w:rFonts w:cs="Arial"/>
          <w:sz w:val="20"/>
        </w:rPr>
      </w:pPr>
      <w:r w:rsidRPr="00665E1B">
        <w:rPr>
          <w:rFonts w:cs="Arial"/>
          <w:sz w:val="20"/>
        </w:rPr>
        <w:t>inne dokumenty dokumentujące dochód rodziny</w:t>
      </w:r>
      <w:r w:rsidR="00815378">
        <w:rPr>
          <w:rFonts w:cs="Arial"/>
          <w:sz w:val="20"/>
        </w:rPr>
        <w:t>,</w:t>
      </w:r>
    </w:p>
    <w:p w:rsidR="001509A5" w:rsidRPr="00665E1B" w:rsidRDefault="00815378" w:rsidP="001509A5">
      <w:pPr>
        <w:numPr>
          <w:ilvl w:val="0"/>
          <w:numId w:val="3"/>
        </w:numPr>
        <w:ind w:left="284" w:hanging="284"/>
        <w:jc w:val="both"/>
        <w:rPr>
          <w:rFonts w:cs="Arial"/>
          <w:sz w:val="20"/>
        </w:rPr>
      </w:pPr>
      <w:r>
        <w:rPr>
          <w:rFonts w:cs="Arial"/>
          <w:sz w:val="20"/>
        </w:rPr>
        <w:t>w przypadku gdy dziecko ukończyło 18 rok życia zaświadczenie ze szkoły potwierdzające kontynuowanie nauki</w:t>
      </w:r>
      <w:r w:rsidR="001509A5">
        <w:rPr>
          <w:rFonts w:cs="Arial"/>
          <w:sz w:val="20"/>
        </w:rPr>
        <w:t>.</w:t>
      </w:r>
      <w:r w:rsidR="001509A5" w:rsidRPr="00665E1B">
        <w:rPr>
          <w:rFonts w:cs="Arial"/>
          <w:sz w:val="20"/>
        </w:rPr>
        <w:t xml:space="preserve"> </w:t>
      </w:r>
    </w:p>
    <w:p w:rsidR="001509A5" w:rsidRDefault="001509A5" w:rsidP="001509A5">
      <w:pPr>
        <w:jc w:val="both"/>
        <w:rPr>
          <w:rFonts w:cs="Arial"/>
          <w:sz w:val="20"/>
        </w:rPr>
      </w:pPr>
    </w:p>
    <w:p w:rsidR="001509A5" w:rsidRPr="00644976" w:rsidRDefault="001509A5" w:rsidP="001509A5">
      <w:pPr>
        <w:jc w:val="both"/>
        <w:rPr>
          <w:rFonts w:cs="Arial"/>
          <w:sz w:val="20"/>
        </w:rPr>
      </w:pPr>
      <w:r w:rsidRPr="00644976">
        <w:rPr>
          <w:rFonts w:cs="Arial"/>
          <w:sz w:val="20"/>
        </w:rPr>
        <w:t xml:space="preserve">Dochody można udokumentować oświadczeniami. </w:t>
      </w:r>
    </w:p>
    <w:p w:rsidR="001509A5" w:rsidRPr="00644976" w:rsidRDefault="001509A5" w:rsidP="001509A5">
      <w:pPr>
        <w:jc w:val="both"/>
        <w:rPr>
          <w:rFonts w:cs="Arial"/>
          <w:sz w:val="20"/>
        </w:rPr>
      </w:pPr>
      <w:r w:rsidRPr="00644976">
        <w:rPr>
          <w:rFonts w:cs="Arial"/>
          <w:sz w:val="20"/>
        </w:rPr>
        <w:t>Składający oświadczenie jest obowiązany do zawarcia w nim klauzuli następującej treści: ”Jestem świadomy odpowiedzialności karnej za złożenie fałszywego oświadczenia”.</w:t>
      </w:r>
    </w:p>
    <w:p w:rsidR="001509A5" w:rsidRPr="00644976" w:rsidRDefault="001509A5" w:rsidP="001509A5">
      <w:pPr>
        <w:jc w:val="both"/>
        <w:rPr>
          <w:rFonts w:cs="Arial"/>
          <w:sz w:val="20"/>
        </w:rPr>
      </w:pPr>
      <w:r>
        <w:rPr>
          <w:rFonts w:cs="Arial"/>
          <w:sz w:val="20"/>
        </w:rPr>
        <w:t>W przypadku</w:t>
      </w:r>
      <w:r w:rsidRPr="00644976">
        <w:rPr>
          <w:rFonts w:cs="Arial"/>
          <w:sz w:val="20"/>
        </w:rPr>
        <w:t>, gdy nastąpiła utrata dochodu należy przedsta</w:t>
      </w:r>
      <w:r>
        <w:rPr>
          <w:rFonts w:cs="Arial"/>
          <w:sz w:val="20"/>
        </w:rPr>
        <w:t>wić zaświadczenia o dochodach z </w:t>
      </w:r>
      <w:r w:rsidRPr="00644976">
        <w:rPr>
          <w:rFonts w:cs="Arial"/>
          <w:sz w:val="20"/>
        </w:rPr>
        <w:t xml:space="preserve">miesiąca, w którym wniosek jest składany i dołączyć wypełniony druk oświadczenia o utracie dochodu w </w:t>
      </w:r>
      <w:r>
        <w:rPr>
          <w:rFonts w:cs="Arial"/>
          <w:sz w:val="20"/>
        </w:rPr>
        <w:t xml:space="preserve"> </w:t>
      </w:r>
      <w:r w:rsidRPr="00644976">
        <w:rPr>
          <w:rFonts w:cs="Arial"/>
          <w:sz w:val="20"/>
        </w:rPr>
        <w:t>miesiącu złożenia wniosku.</w:t>
      </w:r>
    </w:p>
    <w:p w:rsidR="001509A5" w:rsidRDefault="001509A5" w:rsidP="00D519C2">
      <w:pPr>
        <w:jc w:val="both"/>
        <w:rPr>
          <w:rFonts w:cs="Arial"/>
          <w:sz w:val="20"/>
        </w:rPr>
      </w:pPr>
    </w:p>
    <w:p w:rsidR="001509A5" w:rsidRDefault="001509A5" w:rsidP="00D519C2">
      <w:pPr>
        <w:jc w:val="both"/>
        <w:rPr>
          <w:rFonts w:cs="Arial"/>
          <w:sz w:val="20"/>
        </w:rPr>
      </w:pPr>
    </w:p>
    <w:p w:rsidR="003932A9" w:rsidRDefault="003932A9" w:rsidP="00D519C2">
      <w:pPr>
        <w:jc w:val="both"/>
        <w:rPr>
          <w:rFonts w:cs="Arial"/>
          <w:sz w:val="20"/>
        </w:rPr>
      </w:pPr>
    </w:p>
    <w:p w:rsidR="001509A5" w:rsidRDefault="001509A5" w:rsidP="00D519C2">
      <w:pPr>
        <w:jc w:val="both"/>
        <w:rPr>
          <w:rFonts w:cs="Arial"/>
          <w:sz w:val="20"/>
        </w:rPr>
      </w:pPr>
    </w:p>
    <w:p w:rsidR="001509A5" w:rsidRPr="00DA26ED" w:rsidRDefault="001509A5" w:rsidP="00D519C2">
      <w:pPr>
        <w:jc w:val="both"/>
        <w:rPr>
          <w:rFonts w:cs="Arial"/>
          <w:sz w:val="20"/>
        </w:rPr>
      </w:pPr>
    </w:p>
    <w:p w:rsidR="00F167F8" w:rsidRPr="00460A41" w:rsidRDefault="00F167F8" w:rsidP="00460A41">
      <w:pPr>
        <w:tabs>
          <w:tab w:val="left" w:pos="360"/>
        </w:tabs>
        <w:jc w:val="both"/>
        <w:rPr>
          <w:rFonts w:eastAsia="Calibri" w:cs="Arial"/>
          <w:sz w:val="24"/>
          <w:szCs w:val="24"/>
        </w:rPr>
      </w:pPr>
      <w:r w:rsidRPr="00815378">
        <w:rPr>
          <w:rFonts w:cs="Arial"/>
          <w:sz w:val="24"/>
          <w:szCs w:val="24"/>
        </w:rPr>
        <w:t>Zgodnie z art. 13 ogólnego rozporządzenia o ochronie danych osobo</w:t>
      </w:r>
      <w:r w:rsidR="00CD060E" w:rsidRPr="00815378">
        <w:rPr>
          <w:rFonts w:cs="Arial"/>
          <w:sz w:val="24"/>
          <w:szCs w:val="24"/>
        </w:rPr>
        <w:t>wych z dnia 27 </w:t>
      </w:r>
      <w:r w:rsidRPr="00815378">
        <w:rPr>
          <w:rFonts w:cs="Arial"/>
          <w:sz w:val="24"/>
          <w:szCs w:val="24"/>
        </w:rPr>
        <w:t xml:space="preserve">kwietnia 2016 r. (Dz. Urz. UE L 119 z 04.05.2016) informuję, iż: </w:t>
      </w:r>
      <w:r w:rsidR="00460A41" w:rsidRPr="00460A41">
        <w:rPr>
          <w:rFonts w:cs="Arial"/>
          <w:sz w:val="24"/>
          <w:szCs w:val="24"/>
        </w:rPr>
        <w:t xml:space="preserve">administratorem Państwa danych osobowych jest </w:t>
      </w:r>
      <w:bookmarkStart w:id="6" w:name="__DdeLink__1896_1560700700"/>
      <w:r w:rsidR="00460A41" w:rsidRPr="00460A41">
        <w:rPr>
          <w:rFonts w:eastAsia="Calibri" w:cs="Arial"/>
          <w:sz w:val="24"/>
          <w:szCs w:val="24"/>
        </w:rPr>
        <w:t>Centrum Usług Wspólnych w Kłoczewie z siedzibą ul. Długa 67, 08-</w:t>
      </w:r>
      <w:bookmarkStart w:id="7" w:name="_GoBack1"/>
      <w:bookmarkEnd w:id="7"/>
      <w:r w:rsidR="00460A41" w:rsidRPr="00460A41">
        <w:rPr>
          <w:rFonts w:eastAsia="Calibri" w:cs="Arial"/>
          <w:sz w:val="24"/>
          <w:szCs w:val="24"/>
        </w:rPr>
        <w:t>550 Kłoczew reprezentowane przez Kierownika Centrum Usług Wspólnych</w:t>
      </w:r>
      <w:bookmarkEnd w:id="6"/>
      <w:r w:rsidR="00460A41" w:rsidRPr="00460A41">
        <w:rPr>
          <w:rFonts w:eastAsia="Calibri" w:cs="Arial"/>
          <w:sz w:val="24"/>
          <w:szCs w:val="24"/>
        </w:rPr>
        <w:t xml:space="preserve"> /dalej jako: CUW/.</w:t>
      </w:r>
    </w:p>
    <w:p w:rsidR="00F167F8" w:rsidRPr="00815378" w:rsidRDefault="00F167F8" w:rsidP="00D519C2">
      <w:pPr>
        <w:jc w:val="both"/>
        <w:rPr>
          <w:rFonts w:cs="Arial"/>
          <w:sz w:val="24"/>
          <w:szCs w:val="24"/>
        </w:rPr>
      </w:pPr>
      <w:r w:rsidRPr="00815378">
        <w:rPr>
          <w:rFonts w:cs="Arial"/>
          <w:sz w:val="24"/>
          <w:szCs w:val="24"/>
        </w:rPr>
        <w:t>- Pani/Pana dane osobowe przetwarzane będą w celu: przyznania stypendium szkolnego dla uczniów zgodnie z art.6 ust.1 lit. a) ogólnego rozporządzenia</w:t>
      </w:r>
      <w:r w:rsidR="006A0BC6" w:rsidRPr="00815378">
        <w:rPr>
          <w:rFonts w:cs="Arial"/>
          <w:sz w:val="24"/>
          <w:szCs w:val="24"/>
        </w:rPr>
        <w:t xml:space="preserve"> </w:t>
      </w:r>
      <w:r w:rsidRPr="00815378">
        <w:rPr>
          <w:rFonts w:cs="Arial"/>
          <w:sz w:val="24"/>
          <w:szCs w:val="24"/>
        </w:rPr>
        <w:t>o ochronie danych osobowych z dnia 27 kwiet</w:t>
      </w:r>
      <w:r w:rsidR="00665E1B" w:rsidRPr="00815378">
        <w:rPr>
          <w:rFonts w:cs="Arial"/>
          <w:sz w:val="24"/>
          <w:szCs w:val="24"/>
        </w:rPr>
        <w:t>nia 2016r. (Dz. Urz. UE L 119 z </w:t>
      </w:r>
      <w:r w:rsidRPr="00815378">
        <w:rPr>
          <w:rFonts w:cs="Arial"/>
          <w:sz w:val="24"/>
          <w:szCs w:val="24"/>
        </w:rPr>
        <w:t>04.05.2016), art. 6 ust. 1 lit. c ogólnego rozporządzenia o ochronie danych</w:t>
      </w:r>
      <w:r w:rsidR="00460A41">
        <w:rPr>
          <w:rFonts w:cs="Arial"/>
          <w:sz w:val="24"/>
          <w:szCs w:val="24"/>
        </w:rPr>
        <w:t xml:space="preserve"> </w:t>
      </w:r>
      <w:r w:rsidRPr="00815378">
        <w:rPr>
          <w:rFonts w:cs="Arial"/>
          <w:sz w:val="24"/>
          <w:szCs w:val="24"/>
        </w:rPr>
        <w:t>osobowych z dnia 27 kwietnia 2016 r. oraz art. 9 ust.2 lit. g ogólnego rozporządzenia o ochronie danych osobowych z</w:t>
      </w:r>
      <w:r w:rsidR="006A0BC6" w:rsidRPr="00815378">
        <w:rPr>
          <w:rFonts w:cs="Arial"/>
          <w:sz w:val="24"/>
          <w:szCs w:val="24"/>
        </w:rPr>
        <w:t xml:space="preserve"> </w:t>
      </w:r>
      <w:r w:rsidRPr="00815378">
        <w:rPr>
          <w:rFonts w:cs="Arial"/>
          <w:sz w:val="24"/>
          <w:szCs w:val="24"/>
        </w:rPr>
        <w:t>dnia 27 kwietnia 2016 r.;</w:t>
      </w:r>
    </w:p>
    <w:p w:rsidR="00F167F8" w:rsidRPr="00815378" w:rsidRDefault="00F167F8" w:rsidP="00D519C2">
      <w:pPr>
        <w:jc w:val="both"/>
        <w:rPr>
          <w:rFonts w:cs="Arial"/>
          <w:sz w:val="24"/>
          <w:szCs w:val="24"/>
        </w:rPr>
      </w:pPr>
      <w:r w:rsidRPr="00815378">
        <w:rPr>
          <w:rFonts w:cs="Arial"/>
          <w:sz w:val="24"/>
          <w:szCs w:val="24"/>
        </w:rPr>
        <w:t>- odbiorcami Pani/Pana danych osobowych będą wyłącznie podmioty uprawnione do uzyskania danych osobowych na podstawie przepisów prawa;</w:t>
      </w:r>
    </w:p>
    <w:p w:rsidR="00F167F8" w:rsidRPr="00815378" w:rsidRDefault="00F167F8" w:rsidP="00D519C2">
      <w:pPr>
        <w:jc w:val="both"/>
        <w:rPr>
          <w:rFonts w:cs="Arial"/>
          <w:sz w:val="24"/>
          <w:szCs w:val="24"/>
        </w:rPr>
      </w:pPr>
      <w:r w:rsidRPr="00815378">
        <w:rPr>
          <w:rFonts w:cs="Arial"/>
          <w:sz w:val="24"/>
          <w:szCs w:val="24"/>
        </w:rPr>
        <w:t>- Pani/Pana dane osobowe przechowywane będą w czasie określonym przepisami prawa, zgodnie z instrukcją kancelaryjną tj.</w:t>
      </w:r>
      <w:r w:rsidR="00460A41">
        <w:rPr>
          <w:rFonts w:cs="Arial"/>
          <w:sz w:val="24"/>
          <w:szCs w:val="24"/>
        </w:rPr>
        <w:t xml:space="preserve"> </w:t>
      </w:r>
      <w:bookmarkStart w:id="8" w:name="_GoBack"/>
      <w:bookmarkEnd w:id="8"/>
      <w:r w:rsidRPr="00815378">
        <w:rPr>
          <w:rFonts w:cs="Arial"/>
          <w:sz w:val="24"/>
          <w:szCs w:val="24"/>
        </w:rPr>
        <w:t>5 lat;</w:t>
      </w:r>
    </w:p>
    <w:p w:rsidR="00F167F8" w:rsidRPr="00815378" w:rsidRDefault="00F167F8" w:rsidP="00D519C2">
      <w:pPr>
        <w:jc w:val="both"/>
        <w:rPr>
          <w:rFonts w:cs="Arial"/>
          <w:sz w:val="24"/>
          <w:szCs w:val="24"/>
        </w:rPr>
      </w:pPr>
      <w:r w:rsidRPr="00815378">
        <w:rPr>
          <w:rFonts w:cs="Arial"/>
          <w:sz w:val="24"/>
          <w:szCs w:val="24"/>
        </w:rPr>
        <w:t xml:space="preserve">- </w:t>
      </w:r>
      <w:r w:rsidR="00CD060E" w:rsidRPr="00815378">
        <w:rPr>
          <w:rFonts w:cs="Arial"/>
          <w:sz w:val="24"/>
          <w:szCs w:val="24"/>
        </w:rPr>
        <w:t>ma Pani/Pan prawo</w:t>
      </w:r>
      <w:r w:rsidRPr="00815378">
        <w:rPr>
          <w:rFonts w:cs="Arial"/>
          <w:sz w:val="24"/>
          <w:szCs w:val="24"/>
        </w:rPr>
        <w:t xml:space="preserve"> dostępu do danych osobowych, prawo do ich sprostowania, usunięcia lub ograniczenia przetwarzania, prawo do wniesienia sprzeciwu wobec przetwarzania, prawo do przenoszenia danych, prawo do cofnięcia</w:t>
      </w:r>
      <w:r w:rsidR="006D11DD" w:rsidRPr="00815378">
        <w:rPr>
          <w:rFonts w:cs="Arial"/>
          <w:sz w:val="24"/>
          <w:szCs w:val="24"/>
        </w:rPr>
        <w:t xml:space="preserve"> </w:t>
      </w:r>
      <w:r w:rsidR="00665E1B" w:rsidRPr="00815378">
        <w:rPr>
          <w:rFonts w:cs="Arial"/>
          <w:sz w:val="24"/>
          <w:szCs w:val="24"/>
        </w:rPr>
        <w:t>zgody w </w:t>
      </w:r>
      <w:r w:rsidR="00CD060E" w:rsidRPr="00815378">
        <w:rPr>
          <w:rFonts w:cs="Arial"/>
          <w:sz w:val="24"/>
          <w:szCs w:val="24"/>
        </w:rPr>
        <w:t>dowolnym momencie.</w:t>
      </w:r>
    </w:p>
    <w:p w:rsidR="00665E1B" w:rsidRPr="00815378" w:rsidRDefault="00665E1B" w:rsidP="00D519C2">
      <w:pPr>
        <w:jc w:val="both"/>
        <w:rPr>
          <w:rFonts w:cs="Arial"/>
          <w:sz w:val="24"/>
          <w:szCs w:val="24"/>
        </w:rPr>
      </w:pPr>
    </w:p>
    <w:p w:rsidR="00F167F8" w:rsidRPr="00815378" w:rsidRDefault="00F167F8" w:rsidP="00D519C2">
      <w:pPr>
        <w:jc w:val="both"/>
        <w:rPr>
          <w:rFonts w:cs="Arial"/>
          <w:sz w:val="24"/>
          <w:szCs w:val="24"/>
        </w:rPr>
      </w:pPr>
    </w:p>
    <w:p w:rsidR="00F167F8" w:rsidRPr="00815378" w:rsidRDefault="00F167F8" w:rsidP="00D519C2">
      <w:pPr>
        <w:jc w:val="both"/>
        <w:rPr>
          <w:rFonts w:cs="Arial"/>
          <w:sz w:val="24"/>
          <w:szCs w:val="24"/>
        </w:rPr>
      </w:pPr>
      <w:r w:rsidRPr="00815378">
        <w:rPr>
          <w:rFonts w:cs="Arial"/>
          <w:sz w:val="24"/>
          <w:szCs w:val="24"/>
        </w:rPr>
        <w:t>Kłoczew ,dnia ......</w:t>
      </w:r>
      <w:r w:rsidR="00CD060E" w:rsidRPr="00815378">
        <w:rPr>
          <w:rFonts w:cs="Arial"/>
          <w:sz w:val="24"/>
          <w:szCs w:val="24"/>
        </w:rPr>
        <w:t>.............................</w:t>
      </w:r>
    </w:p>
    <w:p w:rsidR="001E05D4" w:rsidRPr="00815378" w:rsidRDefault="001E05D4" w:rsidP="00D519C2">
      <w:pPr>
        <w:spacing w:line="360" w:lineRule="exact"/>
        <w:jc w:val="both"/>
        <w:rPr>
          <w:sz w:val="24"/>
        </w:rPr>
      </w:pPr>
    </w:p>
    <w:p w:rsidR="001E05D4" w:rsidRPr="00815378" w:rsidRDefault="001E05D4" w:rsidP="00D519C2">
      <w:pPr>
        <w:ind w:left="360"/>
        <w:jc w:val="both"/>
        <w:rPr>
          <w:sz w:val="24"/>
        </w:rPr>
      </w:pPr>
    </w:p>
    <w:p w:rsidR="001E05D4" w:rsidRPr="00815378" w:rsidRDefault="001E05D4" w:rsidP="00D519C2">
      <w:pPr>
        <w:spacing w:line="300" w:lineRule="exact"/>
        <w:ind w:left="4820"/>
        <w:jc w:val="both"/>
        <w:rPr>
          <w:sz w:val="24"/>
        </w:rPr>
      </w:pPr>
      <w:r w:rsidRPr="00815378">
        <w:rPr>
          <w:sz w:val="24"/>
        </w:rPr>
        <w:t>.............................................................</w:t>
      </w:r>
    </w:p>
    <w:p w:rsidR="001E05D4" w:rsidRPr="00815378" w:rsidRDefault="00CD060E" w:rsidP="00D519C2">
      <w:pPr>
        <w:spacing w:line="300" w:lineRule="exact"/>
        <w:ind w:left="4820"/>
        <w:jc w:val="both"/>
        <w:rPr>
          <w:sz w:val="24"/>
          <w:vertAlign w:val="superscript"/>
        </w:rPr>
      </w:pPr>
      <w:r w:rsidRPr="00815378">
        <w:rPr>
          <w:sz w:val="24"/>
          <w:vertAlign w:val="superscript"/>
        </w:rPr>
        <w:t xml:space="preserve">                   </w:t>
      </w:r>
      <w:r w:rsidR="001E05D4" w:rsidRPr="00815378">
        <w:rPr>
          <w:sz w:val="24"/>
          <w:vertAlign w:val="superscript"/>
        </w:rPr>
        <w:t>(czytelny podpis wnioskodawcy)</w:t>
      </w:r>
    </w:p>
    <w:p w:rsidR="00CD060E" w:rsidRDefault="00CD060E" w:rsidP="00D519C2">
      <w:pPr>
        <w:spacing w:line="360" w:lineRule="exact"/>
        <w:jc w:val="both"/>
        <w:rPr>
          <w:b/>
          <w:sz w:val="20"/>
        </w:rPr>
      </w:pPr>
    </w:p>
    <w:p w:rsidR="00CD060E" w:rsidRDefault="00CD060E" w:rsidP="00D519C2">
      <w:pPr>
        <w:spacing w:line="360" w:lineRule="exact"/>
        <w:jc w:val="both"/>
        <w:rPr>
          <w:b/>
          <w:sz w:val="20"/>
        </w:rPr>
      </w:pPr>
    </w:p>
    <w:p w:rsidR="00CD060E" w:rsidRDefault="00CD060E" w:rsidP="00D519C2">
      <w:pPr>
        <w:spacing w:line="360" w:lineRule="exact"/>
        <w:jc w:val="both"/>
        <w:rPr>
          <w:b/>
          <w:sz w:val="20"/>
        </w:rPr>
      </w:pPr>
    </w:p>
    <w:p w:rsidR="00CD060E" w:rsidRDefault="00CD060E" w:rsidP="00D519C2">
      <w:pPr>
        <w:spacing w:line="360" w:lineRule="exact"/>
        <w:jc w:val="both"/>
        <w:rPr>
          <w:b/>
          <w:sz w:val="20"/>
        </w:rPr>
      </w:pPr>
    </w:p>
    <w:p w:rsidR="00CD060E" w:rsidRDefault="00CD060E" w:rsidP="00D519C2">
      <w:pPr>
        <w:spacing w:line="360" w:lineRule="exact"/>
        <w:jc w:val="both"/>
        <w:rPr>
          <w:b/>
          <w:sz w:val="20"/>
        </w:rPr>
      </w:pPr>
    </w:p>
    <w:p w:rsidR="00CD060E" w:rsidRDefault="00CD060E" w:rsidP="00D519C2">
      <w:pPr>
        <w:spacing w:line="360" w:lineRule="exact"/>
        <w:jc w:val="both"/>
        <w:rPr>
          <w:b/>
          <w:sz w:val="20"/>
        </w:rPr>
      </w:pPr>
    </w:p>
    <w:p w:rsidR="00C365B9" w:rsidRDefault="00C365B9" w:rsidP="00D519C2">
      <w:pPr>
        <w:spacing w:line="360" w:lineRule="exact"/>
        <w:jc w:val="both"/>
        <w:rPr>
          <w:b/>
          <w:sz w:val="20"/>
        </w:rPr>
      </w:pPr>
    </w:p>
    <w:p w:rsidR="001E05D4" w:rsidRPr="00644976" w:rsidRDefault="001E05D4" w:rsidP="00A30D72">
      <w:pPr>
        <w:rPr>
          <w:rFonts w:cs="Arial"/>
          <w:sz w:val="20"/>
        </w:rPr>
      </w:pPr>
    </w:p>
    <w:sectPr w:rsidR="001E05D4" w:rsidRPr="00644976" w:rsidSect="001E05D4">
      <w:footnotePr>
        <w:numRestart w:val="eachSect"/>
      </w:footnotePr>
      <w:pgSz w:w="11905" w:h="16837"/>
      <w:pgMar w:top="1134" w:right="1418" w:bottom="1134" w:left="1418" w:header="708" w:footer="944" w:gutter="0"/>
      <w:pgNumType w:start="1"/>
      <w:cols w:space="708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7D92" w:rsidRDefault="007C7D92">
      <w:r>
        <w:separator/>
      </w:r>
    </w:p>
  </w:endnote>
  <w:endnote w:type="continuationSeparator" w:id="0">
    <w:p w:rsidR="007C7D92" w:rsidRDefault="007C7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7D92" w:rsidRDefault="007C7D92">
      <w:r>
        <w:separator/>
      </w:r>
    </w:p>
  </w:footnote>
  <w:footnote w:type="continuationSeparator" w:id="0">
    <w:p w:rsidR="007C7D92" w:rsidRDefault="007C7D92">
      <w:r>
        <w:continuationSeparator/>
      </w:r>
    </w:p>
  </w:footnote>
  <w:footnote w:id="1">
    <w:p w:rsidR="001E05D4" w:rsidRPr="00B8445C" w:rsidRDefault="001E05D4" w:rsidP="00886299">
      <w:pPr>
        <w:ind w:left="284" w:hanging="284"/>
        <w:jc w:val="both"/>
        <w:rPr>
          <w:sz w:val="20"/>
        </w:rPr>
      </w:pPr>
      <w:r w:rsidRPr="00B8445C">
        <w:rPr>
          <w:rStyle w:val="Znakiprzypiswdolnych"/>
          <w:sz w:val="20"/>
        </w:rPr>
        <w:t>*</w:t>
      </w:r>
      <w:r w:rsidRPr="00B8445C">
        <w:rPr>
          <w:sz w:val="20"/>
        </w:rPr>
        <w:t xml:space="preserve"> niepotrzebne skreślić</w:t>
      </w:r>
    </w:p>
    <w:p w:rsidR="00B8445C" w:rsidRDefault="001E05D4" w:rsidP="00B8445C">
      <w:pPr>
        <w:ind w:left="284" w:hanging="284"/>
        <w:jc w:val="both"/>
        <w:rPr>
          <w:sz w:val="20"/>
        </w:rPr>
      </w:pPr>
      <w:r w:rsidRPr="00B8445C">
        <w:rPr>
          <w:rStyle w:val="Znakiprzypiswdolnych"/>
          <w:sz w:val="20"/>
        </w:rPr>
        <w:t>**</w:t>
      </w:r>
      <w:r w:rsidRPr="00B8445C">
        <w:rPr>
          <w:sz w:val="20"/>
        </w:rPr>
        <w:t xml:space="preserve"> zasiłek szkolny może być przyznany uczniowi znajdującemu się w trudnej s</w:t>
      </w:r>
      <w:r w:rsidR="00B8445C" w:rsidRPr="00B8445C">
        <w:rPr>
          <w:sz w:val="20"/>
        </w:rPr>
        <w:t>y</w:t>
      </w:r>
      <w:r w:rsidRPr="00B8445C">
        <w:rPr>
          <w:sz w:val="20"/>
        </w:rPr>
        <w:t xml:space="preserve">tuacji materialnej </w:t>
      </w:r>
    </w:p>
    <w:p w:rsidR="001E05D4" w:rsidRPr="00B8445C" w:rsidRDefault="00B8445C" w:rsidP="00B8445C">
      <w:pPr>
        <w:ind w:left="284" w:hanging="284"/>
        <w:jc w:val="both"/>
        <w:rPr>
          <w:sz w:val="20"/>
        </w:rPr>
      </w:pPr>
      <w:r>
        <w:rPr>
          <w:sz w:val="20"/>
        </w:rPr>
        <w:t xml:space="preserve">   </w:t>
      </w:r>
      <w:r w:rsidR="001E05D4" w:rsidRPr="00B8445C">
        <w:rPr>
          <w:sz w:val="20"/>
        </w:rPr>
        <w:t>w</w:t>
      </w:r>
      <w:r>
        <w:rPr>
          <w:sz w:val="20"/>
        </w:rPr>
        <w:t>y</w:t>
      </w:r>
      <w:r w:rsidR="001E05D4" w:rsidRPr="00B8445C">
        <w:rPr>
          <w:sz w:val="20"/>
        </w:rPr>
        <w:t>łącznie z powodu zdarzenia losowego,</w:t>
      </w:r>
    </w:p>
  </w:footnote>
  <w:footnote w:id="2">
    <w:p w:rsidR="001E05D4" w:rsidRPr="00D519C2" w:rsidRDefault="001E4436" w:rsidP="001E4436">
      <w:pPr>
        <w:jc w:val="both"/>
        <w:rPr>
          <w:sz w:val="20"/>
        </w:rPr>
      </w:pPr>
      <w:r w:rsidRPr="00D519C2">
        <w:rPr>
          <w:rStyle w:val="Znakiprzypiswdolnych"/>
          <w:sz w:val="20"/>
        </w:rPr>
        <w:t>***</w:t>
      </w:r>
      <w:r w:rsidRPr="00D519C2">
        <w:rPr>
          <w:sz w:val="20"/>
        </w:rPr>
        <w:t xml:space="preserve"> przed wypełnieniem tabelki należy zapoznać się z „Instrukcją”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BCBACD0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812E29F8"/>
    <w:name w:val="WW8Num4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</w:abstractNum>
  <w:abstractNum w:abstractNumId="6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14C5D3A"/>
    <w:multiLevelType w:val="hybridMultilevel"/>
    <w:tmpl w:val="94F2A4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6819C5"/>
    <w:multiLevelType w:val="singleLevel"/>
    <w:tmpl w:val="3B325198"/>
    <w:lvl w:ilvl="0">
      <w:numFmt w:val="bullet"/>
      <w:pStyle w:val="Nagwek3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9" w15:restartNumberingAfterBreak="0">
    <w:nsid w:val="1C1D2F84"/>
    <w:multiLevelType w:val="hybridMultilevel"/>
    <w:tmpl w:val="43162E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68651E"/>
    <w:multiLevelType w:val="hybridMultilevel"/>
    <w:tmpl w:val="19A2B04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3CE4768"/>
    <w:multiLevelType w:val="hybridMultilevel"/>
    <w:tmpl w:val="48E03F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AA53B9"/>
    <w:multiLevelType w:val="hybridMultilevel"/>
    <w:tmpl w:val="E86614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CB4BEF"/>
    <w:multiLevelType w:val="hybridMultilevel"/>
    <w:tmpl w:val="C26091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0"/>
  </w:num>
  <w:num w:numId="5">
    <w:abstractNumId w:val="9"/>
  </w:num>
  <w:num w:numId="6">
    <w:abstractNumId w:val="7"/>
  </w:num>
  <w:num w:numId="7">
    <w:abstractNumId w:val="13"/>
  </w:num>
  <w:num w:numId="8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onsecutiveHyphenLimit w:val="3"/>
  <w:hyphenationZone w:val="357"/>
  <w:drawingGridHorizontalSpacing w:val="21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AA7"/>
    <w:rsid w:val="00014318"/>
    <w:rsid w:val="00037935"/>
    <w:rsid w:val="000478EA"/>
    <w:rsid w:val="00065E03"/>
    <w:rsid w:val="00075A5E"/>
    <w:rsid w:val="000933BB"/>
    <w:rsid w:val="00094C64"/>
    <w:rsid w:val="000A24D2"/>
    <w:rsid w:val="000B2A1F"/>
    <w:rsid w:val="000C1196"/>
    <w:rsid w:val="000D0500"/>
    <w:rsid w:val="000E467F"/>
    <w:rsid w:val="001131BA"/>
    <w:rsid w:val="001275A3"/>
    <w:rsid w:val="00135A51"/>
    <w:rsid w:val="001509A5"/>
    <w:rsid w:val="00162720"/>
    <w:rsid w:val="00167ABB"/>
    <w:rsid w:val="00193E95"/>
    <w:rsid w:val="00195EFC"/>
    <w:rsid w:val="001A0F4F"/>
    <w:rsid w:val="001A7657"/>
    <w:rsid w:val="001C22B8"/>
    <w:rsid w:val="001E05D4"/>
    <w:rsid w:val="001E2AA1"/>
    <w:rsid w:val="001E4436"/>
    <w:rsid w:val="001F19EB"/>
    <w:rsid w:val="00204304"/>
    <w:rsid w:val="00216C80"/>
    <w:rsid w:val="00267BD7"/>
    <w:rsid w:val="002A1BBB"/>
    <w:rsid w:val="002B0100"/>
    <w:rsid w:val="002B06AD"/>
    <w:rsid w:val="002E2503"/>
    <w:rsid w:val="002F1B44"/>
    <w:rsid w:val="002F4AA7"/>
    <w:rsid w:val="00331D95"/>
    <w:rsid w:val="003421ED"/>
    <w:rsid w:val="00362075"/>
    <w:rsid w:val="003722AD"/>
    <w:rsid w:val="00385A34"/>
    <w:rsid w:val="003932A9"/>
    <w:rsid w:val="003A1809"/>
    <w:rsid w:val="003A5D49"/>
    <w:rsid w:val="003D6717"/>
    <w:rsid w:val="003E01FA"/>
    <w:rsid w:val="003E0F41"/>
    <w:rsid w:val="00404ADB"/>
    <w:rsid w:val="004120D4"/>
    <w:rsid w:val="00416492"/>
    <w:rsid w:val="00436717"/>
    <w:rsid w:val="00445584"/>
    <w:rsid w:val="004570F1"/>
    <w:rsid w:val="00460A41"/>
    <w:rsid w:val="00476EFC"/>
    <w:rsid w:val="00480C92"/>
    <w:rsid w:val="00492469"/>
    <w:rsid w:val="004A181A"/>
    <w:rsid w:val="004A3DC1"/>
    <w:rsid w:val="004B03F0"/>
    <w:rsid w:val="004B25EF"/>
    <w:rsid w:val="005172B0"/>
    <w:rsid w:val="00526117"/>
    <w:rsid w:val="0053530F"/>
    <w:rsid w:val="005367FB"/>
    <w:rsid w:val="005903AB"/>
    <w:rsid w:val="00594DF3"/>
    <w:rsid w:val="005D08FA"/>
    <w:rsid w:val="005D1348"/>
    <w:rsid w:val="005D2A96"/>
    <w:rsid w:val="005D5579"/>
    <w:rsid w:val="005E0293"/>
    <w:rsid w:val="005E05FA"/>
    <w:rsid w:val="005E183E"/>
    <w:rsid w:val="005F5408"/>
    <w:rsid w:val="005F6485"/>
    <w:rsid w:val="00600ED6"/>
    <w:rsid w:val="0064241E"/>
    <w:rsid w:val="00644976"/>
    <w:rsid w:val="0064690C"/>
    <w:rsid w:val="0065513B"/>
    <w:rsid w:val="00664043"/>
    <w:rsid w:val="00665E1B"/>
    <w:rsid w:val="00684122"/>
    <w:rsid w:val="006854B7"/>
    <w:rsid w:val="006A0BC6"/>
    <w:rsid w:val="006B1181"/>
    <w:rsid w:val="006D11DD"/>
    <w:rsid w:val="006D2795"/>
    <w:rsid w:val="006F0CE5"/>
    <w:rsid w:val="0070696F"/>
    <w:rsid w:val="00723D76"/>
    <w:rsid w:val="0072716E"/>
    <w:rsid w:val="00727257"/>
    <w:rsid w:val="0072729F"/>
    <w:rsid w:val="00732EDC"/>
    <w:rsid w:val="007617A2"/>
    <w:rsid w:val="007629E7"/>
    <w:rsid w:val="00770AA9"/>
    <w:rsid w:val="007910D1"/>
    <w:rsid w:val="00791C27"/>
    <w:rsid w:val="007A1FF0"/>
    <w:rsid w:val="007B17CF"/>
    <w:rsid w:val="007B45D7"/>
    <w:rsid w:val="007C4005"/>
    <w:rsid w:val="007C64FC"/>
    <w:rsid w:val="007C7D92"/>
    <w:rsid w:val="007D1A2C"/>
    <w:rsid w:val="007F5547"/>
    <w:rsid w:val="007F56D7"/>
    <w:rsid w:val="00815378"/>
    <w:rsid w:val="00831000"/>
    <w:rsid w:val="008313F3"/>
    <w:rsid w:val="008504CF"/>
    <w:rsid w:val="00857774"/>
    <w:rsid w:val="00862B65"/>
    <w:rsid w:val="0086619A"/>
    <w:rsid w:val="00882453"/>
    <w:rsid w:val="00886299"/>
    <w:rsid w:val="008944E8"/>
    <w:rsid w:val="008B02C5"/>
    <w:rsid w:val="008C3793"/>
    <w:rsid w:val="008D4828"/>
    <w:rsid w:val="008E78DC"/>
    <w:rsid w:val="008F16D1"/>
    <w:rsid w:val="00906712"/>
    <w:rsid w:val="00943646"/>
    <w:rsid w:val="00945251"/>
    <w:rsid w:val="0096166B"/>
    <w:rsid w:val="00985276"/>
    <w:rsid w:val="00987729"/>
    <w:rsid w:val="00993161"/>
    <w:rsid w:val="009F6875"/>
    <w:rsid w:val="00A01B0D"/>
    <w:rsid w:val="00A11B19"/>
    <w:rsid w:val="00A257B9"/>
    <w:rsid w:val="00A30D72"/>
    <w:rsid w:val="00A4353B"/>
    <w:rsid w:val="00A43BF1"/>
    <w:rsid w:val="00A57690"/>
    <w:rsid w:val="00A71327"/>
    <w:rsid w:val="00A738C6"/>
    <w:rsid w:val="00AA797F"/>
    <w:rsid w:val="00AB3721"/>
    <w:rsid w:val="00AC68D9"/>
    <w:rsid w:val="00B02265"/>
    <w:rsid w:val="00B11F57"/>
    <w:rsid w:val="00B225A6"/>
    <w:rsid w:val="00B2355E"/>
    <w:rsid w:val="00B271D4"/>
    <w:rsid w:val="00B4253B"/>
    <w:rsid w:val="00B500BC"/>
    <w:rsid w:val="00B7087A"/>
    <w:rsid w:val="00B81726"/>
    <w:rsid w:val="00B8445C"/>
    <w:rsid w:val="00B85913"/>
    <w:rsid w:val="00BA08AF"/>
    <w:rsid w:val="00BA3DE9"/>
    <w:rsid w:val="00BF7F0C"/>
    <w:rsid w:val="00C365B9"/>
    <w:rsid w:val="00C56D8F"/>
    <w:rsid w:val="00C61417"/>
    <w:rsid w:val="00C7316D"/>
    <w:rsid w:val="00CB143E"/>
    <w:rsid w:val="00CB38BF"/>
    <w:rsid w:val="00CC75C8"/>
    <w:rsid w:val="00CD060E"/>
    <w:rsid w:val="00CE1A59"/>
    <w:rsid w:val="00CF5A3E"/>
    <w:rsid w:val="00CF5BA7"/>
    <w:rsid w:val="00CF7D61"/>
    <w:rsid w:val="00D079AE"/>
    <w:rsid w:val="00D2029A"/>
    <w:rsid w:val="00D519C2"/>
    <w:rsid w:val="00D827F1"/>
    <w:rsid w:val="00DA26ED"/>
    <w:rsid w:val="00DA51FF"/>
    <w:rsid w:val="00DB50DA"/>
    <w:rsid w:val="00DB6026"/>
    <w:rsid w:val="00DC40A7"/>
    <w:rsid w:val="00DC7F35"/>
    <w:rsid w:val="00DD2E8E"/>
    <w:rsid w:val="00DE3D51"/>
    <w:rsid w:val="00E060AA"/>
    <w:rsid w:val="00E13E8F"/>
    <w:rsid w:val="00E21DA0"/>
    <w:rsid w:val="00E223F9"/>
    <w:rsid w:val="00E257B7"/>
    <w:rsid w:val="00E3515A"/>
    <w:rsid w:val="00E355BA"/>
    <w:rsid w:val="00E4558D"/>
    <w:rsid w:val="00E46370"/>
    <w:rsid w:val="00E56D00"/>
    <w:rsid w:val="00E75F7D"/>
    <w:rsid w:val="00E77B09"/>
    <w:rsid w:val="00E92334"/>
    <w:rsid w:val="00E93F2C"/>
    <w:rsid w:val="00EB193B"/>
    <w:rsid w:val="00ED1E51"/>
    <w:rsid w:val="00ED444F"/>
    <w:rsid w:val="00EE5F3F"/>
    <w:rsid w:val="00EF019C"/>
    <w:rsid w:val="00EF228F"/>
    <w:rsid w:val="00F11C66"/>
    <w:rsid w:val="00F167F8"/>
    <w:rsid w:val="00F43A19"/>
    <w:rsid w:val="00F614C5"/>
    <w:rsid w:val="00F626C9"/>
    <w:rsid w:val="00F86480"/>
    <w:rsid w:val="00FA18DF"/>
    <w:rsid w:val="00FA22C4"/>
    <w:rsid w:val="00FB1B4A"/>
    <w:rsid w:val="00FB4D51"/>
    <w:rsid w:val="00FC04AB"/>
    <w:rsid w:val="00FC2BBE"/>
    <w:rsid w:val="00FD7B91"/>
    <w:rsid w:val="00FF3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EB1475"/>
  <w15:chartTrackingRefBased/>
  <w15:docId w15:val="{6AAB2399-A0BC-48A8-B2BA-C9450CE40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hAnsi="Arial"/>
      <w:sz w:val="26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mallCaps/>
      <w:kern w:val="28"/>
    </w:rPr>
  </w:style>
  <w:style w:type="paragraph" w:styleId="Nagwek2">
    <w:name w:val="heading 2"/>
    <w:basedOn w:val="Normalny"/>
    <w:next w:val="Normalny"/>
    <w:qFormat/>
    <w:pPr>
      <w:keepNext/>
      <w:spacing w:before="240"/>
      <w:ind w:left="1843" w:hanging="1134"/>
      <w:jc w:val="both"/>
      <w:outlineLvl w:val="1"/>
    </w:pPr>
    <w:rPr>
      <w:b/>
      <w:i/>
      <w:smallCaps/>
    </w:rPr>
  </w:style>
  <w:style w:type="paragraph" w:styleId="Nagwek3">
    <w:name w:val="heading 3"/>
    <w:basedOn w:val="Normalny"/>
    <w:next w:val="Normalny"/>
    <w:qFormat/>
    <w:pPr>
      <w:keepNext/>
      <w:numPr>
        <w:numId w:val="2"/>
      </w:numPr>
      <w:tabs>
        <w:tab w:val="clear" w:pos="786"/>
      </w:tabs>
      <w:spacing w:before="240" w:after="60"/>
      <w:ind w:left="2268" w:hanging="283"/>
      <w:jc w:val="both"/>
      <w:outlineLvl w:val="2"/>
    </w:pPr>
    <w:rPr>
      <w:b/>
      <w:i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ind w:firstLine="284"/>
      <w:jc w:val="both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i/>
      <w:sz w:val="22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b/>
    </w:rPr>
  </w:style>
  <w:style w:type="paragraph" w:styleId="Nagwek9">
    <w:name w:val="heading 9"/>
    <w:basedOn w:val="Normalny"/>
    <w:next w:val="Normalny"/>
    <w:qFormat/>
    <w:pPr>
      <w:keepNext/>
      <w:jc w:val="both"/>
      <w:outlineLvl w:val="8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"/>
    <w:semiHidden/>
  </w:style>
  <w:style w:type="character" w:customStyle="1" w:styleId="Znakiprzypiswkocowych">
    <w:name w:val="Znaki przypisów końcowych"/>
    <w:rPr>
      <w:vertAlign w:val="superscript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Absatz-Standardschriftart">
    <w:name w:val="Absatz-Standardschriftart"/>
  </w:style>
  <w:style w:type="character" w:customStyle="1" w:styleId="Domylnaczcionkaakapitu1">
    <w:name w:val="Domyślna czcionka akapitu1"/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semiHidden/>
    <w:rPr>
      <w:vertAlign w:val="superscript"/>
    </w:rPr>
  </w:style>
  <w:style w:type="paragraph" w:styleId="Tekstpodstawowy">
    <w:name w:val="Body Text"/>
    <w:basedOn w:val="Normalny"/>
    <w:link w:val="TekstpodstawowyZnak"/>
    <w:semiHidden/>
    <w:pPr>
      <w:spacing w:after="120"/>
    </w:pPr>
  </w:style>
  <w:style w:type="paragraph" w:styleId="Tekstpodstawowywcity">
    <w:name w:val="Body Text Indent"/>
    <w:basedOn w:val="Normalny"/>
    <w:semiHidden/>
    <w:pPr>
      <w:ind w:firstLine="709"/>
      <w:jc w:val="both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S Mincho"/>
      <w:i/>
      <w:iCs/>
      <w:sz w:val="24"/>
      <w:szCs w:val="24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MS Mincho" w:cs="MS Mincho"/>
      <w:sz w:val="28"/>
      <w:szCs w:val="28"/>
    </w:rPr>
  </w:style>
  <w:style w:type="paragraph" w:styleId="Lista">
    <w:name w:val="List"/>
    <w:basedOn w:val="Normalny"/>
    <w:semiHidden/>
    <w:pPr>
      <w:ind w:left="283" w:hanging="283"/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styleId="Tekstprzypisudolnego">
    <w:name w:val="footnote text"/>
    <w:basedOn w:val="Normalny"/>
    <w:semiHidden/>
    <w:rPr>
      <w:sz w:val="20"/>
    </w:rPr>
  </w:style>
  <w:style w:type="paragraph" w:customStyle="1" w:styleId="Indeks">
    <w:name w:val="Indeks"/>
    <w:basedOn w:val="Normalny"/>
    <w:pPr>
      <w:suppressLineNumbers/>
    </w:pPr>
    <w:rPr>
      <w:rFonts w:cs="MS Mincho"/>
    </w:rPr>
  </w:style>
  <w:style w:type="paragraph" w:styleId="Tytu">
    <w:name w:val="Title"/>
    <w:basedOn w:val="Normalny"/>
    <w:qFormat/>
    <w:pPr>
      <w:widowControl w:val="0"/>
      <w:jc w:val="center"/>
    </w:pPr>
    <w:rPr>
      <w:rFonts w:ascii="Times New Roman" w:hAnsi="Times New Roman"/>
      <w:smallCaps/>
      <w:sz w:val="96"/>
    </w:rPr>
  </w:style>
  <w:style w:type="paragraph" w:styleId="Podtytu">
    <w:name w:val="Subtitle"/>
    <w:basedOn w:val="Normalny"/>
    <w:qFormat/>
    <w:pPr>
      <w:spacing w:after="60"/>
      <w:jc w:val="center"/>
      <w:outlineLvl w:val="1"/>
    </w:pPr>
  </w:style>
  <w:style w:type="paragraph" w:customStyle="1" w:styleId="Tekstpodstawowy21">
    <w:name w:val="Tekst podstawowy 21"/>
    <w:basedOn w:val="Normalny"/>
    <w:pPr>
      <w:jc w:val="both"/>
    </w:pPr>
    <w:rPr>
      <w:sz w:val="22"/>
    </w:rPr>
  </w:style>
  <w:style w:type="paragraph" w:customStyle="1" w:styleId="Tekstpodstawowy210">
    <w:name w:val="Tekst podstawowy 21"/>
    <w:basedOn w:val="Normalny"/>
    <w:pPr>
      <w:jc w:val="center"/>
    </w:pPr>
    <w:rPr>
      <w:rFonts w:ascii="Garamond" w:hAnsi="Garamond"/>
      <w:b/>
    </w:rPr>
  </w:style>
  <w:style w:type="paragraph" w:customStyle="1" w:styleId="Tekstpodstawowy31">
    <w:name w:val="Tekst podstawowy 31"/>
    <w:basedOn w:val="Normalny"/>
    <w:pPr>
      <w:spacing w:line="360" w:lineRule="exact"/>
      <w:jc w:val="both"/>
    </w:pPr>
    <w:rPr>
      <w:b/>
      <w:bCs/>
      <w:szCs w:val="24"/>
    </w:rPr>
  </w:style>
  <w:style w:type="paragraph" w:customStyle="1" w:styleId="Tekstpodstawowywcity31">
    <w:name w:val="Tekst podstawowy wcięty 31"/>
    <w:basedOn w:val="Normalny"/>
    <w:pPr>
      <w:spacing w:line="320" w:lineRule="exact"/>
      <w:ind w:left="357"/>
      <w:jc w:val="both"/>
    </w:pPr>
    <w:rPr>
      <w:szCs w:val="24"/>
    </w:rPr>
  </w:style>
  <w:style w:type="paragraph" w:customStyle="1" w:styleId="Tekstpodstawowywcity21">
    <w:name w:val="Tekst podstawowy wcięty 21"/>
    <w:basedOn w:val="Normalny"/>
    <w:pPr>
      <w:spacing w:line="360" w:lineRule="atLeast"/>
      <w:ind w:left="284"/>
      <w:jc w:val="both"/>
    </w:pPr>
    <w:rPr>
      <w:szCs w:val="24"/>
    </w:rPr>
  </w:style>
  <w:style w:type="paragraph" w:styleId="NormalnyWeb">
    <w:name w:val="Normal (Web)"/>
    <w:basedOn w:val="Normalny"/>
    <w:pPr>
      <w:spacing w:before="100" w:after="119"/>
    </w:pPr>
    <w:rPr>
      <w:rFonts w:ascii="Arial Unicode MS" w:eastAsia="Arial Unicode MS" w:hAnsi="Arial Unicode MS" w:cs="Arial Narrow"/>
      <w:szCs w:val="24"/>
    </w:rPr>
  </w:style>
  <w:style w:type="character" w:customStyle="1" w:styleId="StopkaZnak">
    <w:name w:val="Stopka Znak"/>
    <w:rPr>
      <w:rFonts w:cs="Garamond"/>
      <w:lang w:eastAsia="ar-SA"/>
    </w:rPr>
  </w:style>
  <w:style w:type="paragraph" w:styleId="Adreszwrotnynakopercie">
    <w:name w:val="envelope return"/>
    <w:basedOn w:val="Normalny"/>
    <w:semiHidden/>
    <w:rPr>
      <w:rFonts w:ascii="Arial Narrow" w:hAnsi="Arial Narrow"/>
    </w:rPr>
  </w:style>
  <w:style w:type="paragraph" w:styleId="Indeks1">
    <w:name w:val="index 1"/>
    <w:basedOn w:val="Normalny"/>
    <w:next w:val="Normalny"/>
    <w:autoRedefine/>
    <w:semiHidden/>
    <w:pPr>
      <w:ind w:left="260" w:hanging="260"/>
    </w:pPr>
  </w:style>
  <w:style w:type="paragraph" w:styleId="Indeks2">
    <w:name w:val="index 2"/>
    <w:basedOn w:val="Normalny"/>
    <w:next w:val="Normalny"/>
    <w:autoRedefine/>
    <w:semiHidden/>
    <w:pPr>
      <w:ind w:left="520" w:hanging="260"/>
    </w:pPr>
  </w:style>
  <w:style w:type="paragraph" w:styleId="Indeks3">
    <w:name w:val="index 3"/>
    <w:basedOn w:val="Normalny"/>
    <w:next w:val="Normalny"/>
    <w:autoRedefine/>
    <w:semiHidden/>
    <w:pPr>
      <w:ind w:left="780" w:hanging="260"/>
    </w:pPr>
  </w:style>
  <w:style w:type="paragraph" w:styleId="Indeks4">
    <w:name w:val="index 4"/>
    <w:basedOn w:val="Normalny"/>
    <w:next w:val="Normalny"/>
    <w:autoRedefine/>
    <w:semiHidden/>
    <w:pPr>
      <w:ind w:left="1040" w:hanging="260"/>
    </w:pPr>
  </w:style>
  <w:style w:type="paragraph" w:styleId="Indeks5">
    <w:name w:val="index 5"/>
    <w:basedOn w:val="Normalny"/>
    <w:next w:val="Normalny"/>
    <w:autoRedefine/>
    <w:semiHidden/>
    <w:pPr>
      <w:ind w:left="1300" w:hanging="260"/>
    </w:pPr>
  </w:style>
  <w:style w:type="paragraph" w:styleId="Indeks6">
    <w:name w:val="index 6"/>
    <w:basedOn w:val="Normalny"/>
    <w:next w:val="Normalny"/>
    <w:autoRedefine/>
    <w:semiHidden/>
    <w:pPr>
      <w:ind w:left="1560" w:hanging="260"/>
    </w:pPr>
  </w:style>
  <w:style w:type="paragraph" w:styleId="Indeks7">
    <w:name w:val="index 7"/>
    <w:basedOn w:val="Normalny"/>
    <w:next w:val="Normalny"/>
    <w:autoRedefine/>
    <w:semiHidden/>
    <w:pPr>
      <w:ind w:left="1820" w:hanging="260"/>
    </w:pPr>
  </w:style>
  <w:style w:type="paragraph" w:styleId="Indeks8">
    <w:name w:val="index 8"/>
    <w:basedOn w:val="Normalny"/>
    <w:next w:val="Normalny"/>
    <w:autoRedefine/>
    <w:semiHidden/>
    <w:pPr>
      <w:ind w:left="2080" w:hanging="260"/>
    </w:pPr>
  </w:style>
  <w:style w:type="paragraph" w:styleId="Indeks9">
    <w:name w:val="index 9"/>
    <w:basedOn w:val="Normalny"/>
    <w:next w:val="Normalny"/>
    <w:autoRedefine/>
    <w:semiHidden/>
    <w:pPr>
      <w:ind w:left="2340" w:hanging="260"/>
    </w:pPr>
  </w:style>
  <w:style w:type="paragraph" w:styleId="Lista-kontynuacja">
    <w:name w:val="List Continue"/>
    <w:basedOn w:val="Normalny"/>
    <w:semiHidden/>
    <w:pPr>
      <w:spacing w:after="120"/>
      <w:ind w:left="283"/>
    </w:pPr>
  </w:style>
  <w:style w:type="paragraph" w:styleId="Lista2">
    <w:name w:val="List 2"/>
    <w:basedOn w:val="Normalny"/>
    <w:semiHidden/>
    <w:pPr>
      <w:ind w:left="566" w:hanging="283"/>
    </w:pPr>
  </w:style>
  <w:style w:type="paragraph" w:styleId="Lista3">
    <w:name w:val="List 3"/>
    <w:basedOn w:val="Normalny"/>
    <w:semiHidden/>
    <w:pPr>
      <w:ind w:left="849" w:hanging="283"/>
    </w:pPr>
  </w:style>
  <w:style w:type="paragraph" w:styleId="Listapunktowana2">
    <w:name w:val="List Bullet 2"/>
    <w:basedOn w:val="Normalny"/>
    <w:autoRedefine/>
    <w:semiHidden/>
    <w:pPr>
      <w:numPr>
        <w:numId w:val="1"/>
      </w:numPr>
    </w:pPr>
  </w:style>
  <w:style w:type="paragraph" w:styleId="Nagwekindeksu">
    <w:name w:val="index heading"/>
    <w:basedOn w:val="Normalny"/>
    <w:next w:val="Indeks1"/>
    <w:semiHidden/>
  </w:style>
  <w:style w:type="paragraph" w:customStyle="1" w:styleId="Paragraf">
    <w:name w:val="Paragraf"/>
    <w:basedOn w:val="Normalny"/>
    <w:pPr>
      <w:spacing w:before="240" w:after="120"/>
    </w:pPr>
  </w:style>
  <w:style w:type="paragraph" w:styleId="Spistreci1">
    <w:name w:val="toc 1"/>
    <w:basedOn w:val="Normalny"/>
    <w:next w:val="Normalny"/>
    <w:autoRedefine/>
    <w:uiPriority w:val="39"/>
    <w:qFormat/>
    <w:rsid w:val="008F16D1"/>
    <w:pPr>
      <w:tabs>
        <w:tab w:val="right" w:leader="dot" w:pos="9060"/>
      </w:tabs>
      <w:spacing w:before="120"/>
    </w:pPr>
    <w:rPr>
      <w:rFonts w:cs="Arial"/>
      <w:b/>
      <w: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semiHidden/>
    <w:qFormat/>
    <w:pPr>
      <w:tabs>
        <w:tab w:val="right" w:leader="dot" w:pos="9060"/>
      </w:tabs>
      <w:spacing w:before="60"/>
      <w:ind w:left="1786" w:hanging="1021"/>
    </w:pPr>
    <w:rPr>
      <w:i/>
      <w:noProof/>
      <w:spacing w:val="-4"/>
      <w:kern w:val="26"/>
    </w:rPr>
  </w:style>
  <w:style w:type="paragraph" w:styleId="Spistreci3">
    <w:name w:val="toc 3"/>
    <w:basedOn w:val="Normalny"/>
    <w:next w:val="Normalny"/>
    <w:autoRedefine/>
    <w:semiHidden/>
    <w:qFormat/>
    <w:pPr>
      <w:tabs>
        <w:tab w:val="right" w:leader="dot" w:pos="9060"/>
      </w:tabs>
      <w:spacing w:before="60"/>
      <w:ind w:left="2268" w:hanging="283"/>
    </w:pPr>
    <w:rPr>
      <w:i/>
      <w:noProof/>
    </w:rPr>
  </w:style>
  <w:style w:type="paragraph" w:styleId="Spistreci4">
    <w:name w:val="toc 4"/>
    <w:basedOn w:val="Normalny"/>
    <w:next w:val="Normalny"/>
    <w:autoRedefine/>
    <w:uiPriority w:val="39"/>
    <w:pPr>
      <w:tabs>
        <w:tab w:val="right" w:leader="dot" w:pos="9059"/>
      </w:tabs>
      <w:spacing w:before="40"/>
      <w:ind w:left="284" w:hanging="284"/>
    </w:pPr>
  </w:style>
  <w:style w:type="paragraph" w:styleId="Spistreci5">
    <w:name w:val="toc 5"/>
    <w:basedOn w:val="Normalny"/>
    <w:next w:val="Normalny"/>
    <w:autoRedefine/>
    <w:uiPriority w:val="39"/>
    <w:pPr>
      <w:tabs>
        <w:tab w:val="right" w:leader="dot" w:pos="9059"/>
      </w:tabs>
      <w:spacing w:before="40"/>
      <w:ind w:left="568" w:hanging="284"/>
    </w:pPr>
  </w:style>
  <w:style w:type="paragraph" w:styleId="Spistreci6">
    <w:name w:val="toc 6"/>
    <w:basedOn w:val="Normalny"/>
    <w:next w:val="Normalny"/>
    <w:autoRedefine/>
    <w:semiHidden/>
    <w:pPr>
      <w:ind w:left="1300"/>
    </w:pPr>
  </w:style>
  <w:style w:type="paragraph" w:styleId="Spistreci7">
    <w:name w:val="toc 7"/>
    <w:basedOn w:val="Normalny"/>
    <w:next w:val="Normalny"/>
    <w:autoRedefine/>
    <w:semiHidden/>
    <w:pPr>
      <w:ind w:left="1560"/>
    </w:pPr>
  </w:style>
  <w:style w:type="paragraph" w:styleId="Spistreci8">
    <w:name w:val="toc 8"/>
    <w:basedOn w:val="Normalny"/>
    <w:next w:val="Normalny"/>
    <w:autoRedefine/>
    <w:semiHidden/>
    <w:pPr>
      <w:ind w:left="1820"/>
    </w:pPr>
  </w:style>
  <w:style w:type="paragraph" w:styleId="Spistreci9">
    <w:name w:val="toc 9"/>
    <w:basedOn w:val="Normalny"/>
    <w:next w:val="Normalny"/>
    <w:autoRedefine/>
    <w:uiPriority w:val="39"/>
    <w:pPr>
      <w:tabs>
        <w:tab w:val="right" w:leader="dot" w:pos="9059"/>
      </w:tabs>
      <w:spacing w:before="40"/>
      <w:ind w:left="284" w:hanging="284"/>
    </w:pPr>
  </w:style>
  <w:style w:type="paragraph" w:styleId="Tekstpodstawowy2">
    <w:name w:val="Body Text 2"/>
    <w:basedOn w:val="Normalny"/>
    <w:semiHidden/>
    <w:pPr>
      <w:jc w:val="both"/>
    </w:pPr>
  </w:style>
  <w:style w:type="paragraph" w:styleId="Tekstpodstawowy3">
    <w:name w:val="Body Text 3"/>
    <w:basedOn w:val="Normalny"/>
    <w:semiHidden/>
    <w:pPr>
      <w:jc w:val="both"/>
    </w:pPr>
    <w:rPr>
      <w:b/>
    </w:rPr>
  </w:style>
  <w:style w:type="paragraph" w:styleId="Tekstpodstawowywcity2">
    <w:name w:val="Body Text Indent 2"/>
    <w:basedOn w:val="Normalny"/>
    <w:semiHidden/>
    <w:pPr>
      <w:ind w:firstLine="709"/>
      <w:jc w:val="both"/>
    </w:pPr>
  </w:style>
  <w:style w:type="paragraph" w:styleId="Tekstpodstawowywcity3">
    <w:name w:val="Body Text Indent 3"/>
    <w:basedOn w:val="Normalny"/>
    <w:semiHidden/>
    <w:pPr>
      <w:ind w:firstLine="851"/>
      <w:jc w:val="both"/>
    </w:pPr>
  </w:style>
  <w:style w:type="paragraph" w:styleId="Bezodstpw">
    <w:name w:val="No Spacing"/>
    <w:qFormat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rPr>
      <w:rFonts w:ascii="Calibri" w:hAnsi="Calibri"/>
      <w:noProof w:val="0"/>
      <w:sz w:val="22"/>
      <w:szCs w:val="22"/>
      <w:lang w:val="pl-PL" w:eastAsia="en-US" w:bidi="ar-SA"/>
    </w:rPr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</w:rPr>
  </w:style>
  <w:style w:type="paragraph" w:styleId="Nagwekspisutreci">
    <w:name w:val="TOC Heading"/>
    <w:basedOn w:val="Nagwek1"/>
    <w:next w:val="Normalny"/>
    <w:qFormat/>
    <w:pPr>
      <w:keepLines/>
      <w:spacing w:before="480" w:line="276" w:lineRule="auto"/>
      <w:outlineLvl w:val="9"/>
    </w:pPr>
    <w:rPr>
      <w:rFonts w:ascii="Cambria" w:hAnsi="Cambria"/>
      <w:bCs/>
      <w:smallCaps w:val="0"/>
      <w:color w:val="365F91"/>
      <w:kern w:val="0"/>
      <w:sz w:val="28"/>
      <w:szCs w:val="28"/>
      <w:lang w:eastAsia="en-US"/>
    </w:rPr>
  </w:style>
  <w:style w:type="character" w:styleId="Hipercze">
    <w:name w:val="Hyperlink"/>
    <w:uiPriority w:val="99"/>
    <w:unhideWhenUsed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729F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2729F"/>
    <w:rPr>
      <w:rFonts w:ascii="Arial" w:hAnsi="Arial"/>
    </w:rPr>
  </w:style>
  <w:style w:type="character" w:customStyle="1" w:styleId="TekstpodstawowyZnak">
    <w:name w:val="Tekst podstawowy Znak"/>
    <w:link w:val="Tekstpodstawowy"/>
    <w:semiHidden/>
    <w:rsid w:val="001E4436"/>
    <w:rPr>
      <w:rFonts w:ascii="Arial" w:hAnsi="Arial"/>
      <w:sz w:val="26"/>
    </w:rPr>
  </w:style>
  <w:style w:type="table" w:styleId="Tabela-Siatka">
    <w:name w:val="Table Grid"/>
    <w:basedOn w:val="Standardowy"/>
    <w:uiPriority w:val="59"/>
    <w:rsid w:val="00BF7F0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D27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5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4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4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7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15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375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58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22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31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80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46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8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9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09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3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79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80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81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70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29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4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1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63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7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6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0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03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99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9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6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6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0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92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9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5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7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6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7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1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2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8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96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0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0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1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5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9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8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6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0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2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9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2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8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4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9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8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4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7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0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7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6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8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8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0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56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1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0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2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1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5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1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52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8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5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1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0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2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4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6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8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8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4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9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9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8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7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6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4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1396</Words>
  <Characters>8382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Wnioskodawca</vt:lpstr>
    </vt:vector>
  </TitlesOfParts>
  <Company/>
  <LinksUpToDate>false</LinksUpToDate>
  <CharactersWithSpaces>9759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Wnioskodawca</dc:title>
  <dc:subject/>
  <dc:creator>klient</dc:creator>
  <cp:keywords/>
  <cp:lastModifiedBy>Ewelina EŁ. Łysoń</cp:lastModifiedBy>
  <cp:revision>8</cp:revision>
  <cp:lastPrinted>2019-07-19T06:29:00Z</cp:lastPrinted>
  <dcterms:created xsi:type="dcterms:W3CDTF">2019-07-18T10:09:00Z</dcterms:created>
  <dcterms:modified xsi:type="dcterms:W3CDTF">2019-08-07T10:55:00Z</dcterms:modified>
</cp:coreProperties>
</file>